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"/>
        <w:gridCol w:w="369"/>
        <w:gridCol w:w="10207"/>
        <w:gridCol w:w="289"/>
      </w:tblGrid>
      <w:tr w:rsidR="003D0B04" w:rsidTr="00A04A2A">
        <w:trPr>
          <w:cantSplit/>
          <w:trHeight w:hRule="exact" w:val="851"/>
        </w:trPr>
        <w:tc>
          <w:tcPr>
            <w:tcW w:w="709" w:type="dxa"/>
            <w:gridSpan w:val="2"/>
            <w:vMerge w:val="restart"/>
            <w:textDirection w:val="btLr"/>
          </w:tcPr>
          <w:p w:rsidR="003D0B04" w:rsidRDefault="00BB4E30" w:rsidP="00A04A2A">
            <w:pPr>
              <w:ind w:right="24"/>
              <w:jc w:val="right"/>
              <w:rPr>
                <w:sz w:val="14"/>
                <w:szCs w:val="14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51" o:spid="_x0000_s1062" type="#_x0000_t202" style="position:absolute;left:0;text-align:left;margin-left:34.55pt;margin-top:4.2pt;width:7in;height:783.75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" o:allowincell="f" filled="f" stroked="f">
                  <v:textbox>
                    <w:txbxContent>
                      <w:p w:rsidR="00BB4E30" w:rsidRDefault="00BB4E30" w:rsidP="002053B9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  <w:p w:rsidR="00BB4E30" w:rsidRDefault="00BB4E30" w:rsidP="002053B9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  <w:p w:rsidR="00BB4E30" w:rsidRPr="002053B9" w:rsidRDefault="00BB4E30" w:rsidP="002053B9">
                        <w:pPr>
                          <w:keepNext/>
                          <w:spacing w:line="204" w:lineRule="auto"/>
                          <w:ind w:left="-13"/>
                          <w:jc w:val="center"/>
                          <w:outlineLvl w:val="8"/>
                          <w:rPr>
                            <w:smallCaps/>
                            <w:sz w:val="24"/>
                          </w:rPr>
                        </w:pPr>
                        <w:r w:rsidRPr="002053B9">
                          <w:rPr>
                            <w:smallCaps/>
                            <w:sz w:val="24"/>
                          </w:rPr>
                          <w:t>открытое акционерное  общество</w:t>
                        </w:r>
                      </w:p>
                      <w:p w:rsidR="00BB4E30" w:rsidRPr="002053B9" w:rsidRDefault="00BB4E30" w:rsidP="002053B9">
                        <w:pPr>
                          <w:keepNext/>
                          <w:numPr>
                            <w:ilvl w:val="0"/>
                            <w:numId w:val="1"/>
                          </w:numPr>
                          <w:tabs>
                            <w:tab w:val="clear" w:pos="360"/>
                          </w:tabs>
                          <w:spacing w:line="204" w:lineRule="auto"/>
                          <w:ind w:left="-13" w:firstLine="0"/>
                          <w:jc w:val="center"/>
                          <w:outlineLvl w:val="3"/>
                          <w:rPr>
                            <w:sz w:val="24"/>
                          </w:rPr>
                        </w:pPr>
                        <w:r w:rsidRPr="002053B9">
                          <w:rPr>
                            <w:sz w:val="24"/>
                          </w:rPr>
                          <w:t>П</w:t>
                        </w:r>
                        <w:r w:rsidRPr="002053B9">
                          <w:rPr>
                            <w:smallCaps/>
                            <w:sz w:val="24"/>
                          </w:rPr>
                          <w:t>роектный   институт</w:t>
                        </w:r>
                      </w:p>
                      <w:p w:rsidR="00BB4E30" w:rsidRDefault="00BB4E30" w:rsidP="002053B9">
                        <w:pPr>
                          <w:spacing w:line="204" w:lineRule="auto"/>
                          <w:ind w:left="-13"/>
                          <w:jc w:val="center"/>
                          <w:rPr>
                            <w:rFonts w:ascii="Arial" w:hAnsi="Arial"/>
                            <w:caps/>
                            <w:sz w:val="12"/>
                          </w:rPr>
                        </w:pPr>
                      </w:p>
                      <w:p w:rsidR="00BB4E30" w:rsidRDefault="00BB4E30" w:rsidP="002053B9">
                        <w:pPr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spacing w:val="60"/>
                            <w:sz w:val="40"/>
                          </w:rPr>
                          <w:t>«</w:t>
                        </w:r>
                        <w:proofErr w:type="spellStart"/>
                        <w:r>
                          <w:rPr>
                            <w:spacing w:val="60"/>
                            <w:sz w:val="40"/>
                          </w:rPr>
                          <w:t>Башкиргражданпроект</w:t>
                        </w:r>
                        <w:proofErr w:type="spellEnd"/>
                        <w:r>
                          <w:rPr>
                            <w:spacing w:val="60"/>
                            <w:sz w:val="40"/>
                          </w:rPr>
                          <w:t>»</w:t>
                        </w:r>
                      </w:p>
                      <w:p w:rsidR="00BB4E30" w:rsidRDefault="00BB4E30" w:rsidP="002053B9">
                        <w:pPr>
                          <w:jc w:val="center"/>
                          <w:rPr>
                            <w:sz w:val="32"/>
                          </w:rPr>
                        </w:pPr>
                      </w:p>
                      <w:p w:rsidR="00BB4E30" w:rsidRDefault="00BB4E30" w:rsidP="002053B9">
                        <w:pPr>
                          <w:jc w:val="center"/>
                          <w:rPr>
                            <w:sz w:val="32"/>
                          </w:rPr>
                        </w:pPr>
                      </w:p>
                      <w:p w:rsidR="00BB4E30" w:rsidRDefault="00BB4E30" w:rsidP="002053B9">
                        <w:pPr>
                          <w:ind w:firstLine="426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2642D0">
                          <w:rPr>
                            <w:sz w:val="28"/>
                            <w:szCs w:val="28"/>
                          </w:rPr>
                          <w:t>Свидетельство СРО-П-РБ-</w:t>
                        </w:r>
                        <w:r w:rsidRPr="002C7EA2">
                          <w:rPr>
                            <w:sz w:val="28"/>
                            <w:szCs w:val="28"/>
                          </w:rPr>
                          <w:t>1185</w:t>
                        </w:r>
                        <w:r w:rsidRPr="002642D0">
                          <w:rPr>
                            <w:sz w:val="28"/>
                            <w:szCs w:val="28"/>
                          </w:rPr>
                          <w:t xml:space="preserve"> №СРО-П-Б-0060-0</w:t>
                        </w:r>
                        <w:r w:rsidRPr="002C7EA2">
                          <w:rPr>
                            <w:sz w:val="28"/>
                            <w:szCs w:val="28"/>
                          </w:rPr>
                          <w:t>8</w:t>
                        </w:r>
                        <w:r w:rsidRPr="002642D0">
                          <w:rPr>
                            <w:sz w:val="28"/>
                            <w:szCs w:val="28"/>
                          </w:rPr>
                          <w:t>-201</w:t>
                        </w:r>
                        <w:r w:rsidRPr="002C7EA2">
                          <w:rPr>
                            <w:sz w:val="28"/>
                            <w:szCs w:val="28"/>
                          </w:rPr>
                          <w:t>4</w:t>
                        </w:r>
                        <w:r w:rsidRPr="002642D0">
                          <w:rPr>
                            <w:sz w:val="28"/>
                            <w:szCs w:val="28"/>
                          </w:rPr>
                          <w:t xml:space="preserve"> от </w:t>
                        </w:r>
                        <w:r w:rsidRPr="002C7EA2">
                          <w:rPr>
                            <w:sz w:val="28"/>
                            <w:szCs w:val="28"/>
                          </w:rPr>
                          <w:t>06</w:t>
                        </w:r>
                        <w:r w:rsidRPr="002642D0">
                          <w:rPr>
                            <w:sz w:val="28"/>
                            <w:szCs w:val="28"/>
                          </w:rPr>
                          <w:t>.</w:t>
                        </w:r>
                        <w:r w:rsidRPr="002C7EA2">
                          <w:rPr>
                            <w:sz w:val="28"/>
                            <w:szCs w:val="28"/>
                          </w:rPr>
                          <w:t>08</w:t>
                        </w:r>
                        <w:r>
                          <w:rPr>
                            <w:sz w:val="28"/>
                            <w:szCs w:val="28"/>
                          </w:rPr>
                          <w:t>.201</w:t>
                        </w:r>
                        <w:r w:rsidRPr="002C7EA2">
                          <w:rPr>
                            <w:sz w:val="28"/>
                            <w:szCs w:val="28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t>г.</w:t>
                        </w:r>
                      </w:p>
                      <w:p w:rsidR="00BB4E30" w:rsidRDefault="00BB4E30" w:rsidP="002053B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BB4E30" w:rsidRPr="00A04A2A" w:rsidRDefault="00BB4E30" w:rsidP="00A04A2A">
                        <w:pPr>
                          <w:rPr>
                            <w:sz w:val="28"/>
                            <w:szCs w:val="28"/>
                          </w:rPr>
                        </w:pPr>
                        <w:r w:rsidRPr="00A04A2A">
                          <w:rPr>
                            <w:sz w:val="28"/>
                            <w:szCs w:val="28"/>
                          </w:rPr>
                          <w:t>Заказчик (</w:t>
                        </w:r>
                        <w:proofErr w:type="spellStart"/>
                        <w:r w:rsidRPr="00A04A2A">
                          <w:rPr>
                            <w:sz w:val="28"/>
                            <w:szCs w:val="28"/>
                          </w:rPr>
                          <w:t>благополучатель</w:t>
                        </w:r>
                        <w:proofErr w:type="spellEnd"/>
                        <w:r w:rsidRPr="00A04A2A">
                          <w:rPr>
                            <w:sz w:val="28"/>
                            <w:szCs w:val="28"/>
                          </w:rPr>
                          <w:t>) – Администрация ГО город Стерлитамак РБ</w:t>
                        </w:r>
                      </w:p>
                      <w:p w:rsidR="00BB4E30" w:rsidRPr="00A04A2A" w:rsidRDefault="00BB4E30" w:rsidP="00A04A2A">
                        <w:pPr>
                          <w:rPr>
                            <w:sz w:val="28"/>
                            <w:szCs w:val="28"/>
                          </w:rPr>
                        </w:pPr>
                        <w:r w:rsidRPr="00A04A2A">
                          <w:rPr>
                            <w:sz w:val="28"/>
                            <w:szCs w:val="28"/>
                          </w:rPr>
                          <w:t>Плательщик: АО «Башкирская содовая компания»</w:t>
                        </w:r>
                      </w:p>
                      <w:p w:rsidR="00BB4E30" w:rsidRPr="00A04A2A" w:rsidRDefault="00BB4E30" w:rsidP="002053B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BB4E30" w:rsidRPr="002053B9" w:rsidRDefault="00BB4E30" w:rsidP="002053B9">
                        <w:pPr>
                          <w:ind w:firstLine="6663"/>
                          <w:jc w:val="center"/>
                          <w:rPr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BB4E30" w:rsidRPr="00A04A2A" w:rsidRDefault="00BB4E30" w:rsidP="002053B9">
                        <w:pPr>
                          <w:pStyle w:val="ae"/>
                          <w:spacing w:before="0" w:beforeAutospacing="0" w:after="0"/>
                          <w:ind w:right="663"/>
                          <w:jc w:val="center"/>
                          <w:rPr>
                            <w:sz w:val="36"/>
                            <w:szCs w:val="36"/>
                            <w:highlight w:val="yellow"/>
                          </w:rPr>
                        </w:pPr>
                        <w:r w:rsidRPr="00A04A2A">
                          <w:rPr>
                            <w:b/>
                            <w:bCs/>
                            <w:sz w:val="36"/>
                            <w:szCs w:val="36"/>
                          </w:rPr>
                          <w:t>Внесение изменений в Генеральный план городского округа город Стерлитамак Республики Башкортостан</w:t>
                        </w:r>
                      </w:p>
                      <w:p w:rsidR="00BB4E30" w:rsidRPr="002053B9" w:rsidRDefault="00BB4E30" w:rsidP="002053B9">
                        <w:pPr>
                          <w:jc w:val="center"/>
                          <w:rPr>
                            <w:highlight w:val="yellow"/>
                          </w:rPr>
                        </w:pPr>
                      </w:p>
                      <w:p w:rsidR="00BB4E30" w:rsidRPr="00A01E24" w:rsidRDefault="00BB4E30" w:rsidP="00A04A2A">
                        <w:pPr>
                          <w:jc w:val="center"/>
                        </w:pPr>
                        <w:r w:rsidRPr="00A01E24">
                          <w:rPr>
                            <w:sz w:val="28"/>
                            <w:szCs w:val="28"/>
                          </w:rPr>
                          <w:t>Стадия: Генеральный план</w:t>
                        </w:r>
                      </w:p>
                      <w:p w:rsidR="00BB4E30" w:rsidRPr="00A01E24" w:rsidRDefault="00BB4E30" w:rsidP="002053B9">
                        <w:pPr>
                          <w:jc w:val="center"/>
                          <w:rPr>
                            <w:sz w:val="24"/>
                          </w:rPr>
                        </w:pPr>
                        <w:r w:rsidRPr="00A01E24">
                          <w:rPr>
                            <w:sz w:val="24"/>
                          </w:rPr>
                          <w:t>ГРАДОСТРОИТЕЛЬНАЯ ДОКУМЕНТАЦИЯ (ДСП)</w:t>
                        </w:r>
                        <w:r w:rsidRPr="00A01E24">
                          <w:rPr>
                            <w:sz w:val="24"/>
                          </w:rPr>
                          <w:tab/>
                        </w:r>
                      </w:p>
                      <w:p w:rsidR="00BB4E30" w:rsidRPr="00A01E24" w:rsidRDefault="00BB4E30" w:rsidP="002053B9">
                        <w:pPr>
                          <w:jc w:val="right"/>
                        </w:pPr>
                      </w:p>
                      <w:p w:rsidR="00BB4E30" w:rsidRPr="00A01E24" w:rsidRDefault="00BB4E30" w:rsidP="002053B9">
                        <w:pPr>
                          <w:jc w:val="center"/>
                        </w:pPr>
                      </w:p>
                      <w:p w:rsidR="00BB4E30" w:rsidRPr="00A01E24" w:rsidRDefault="00BB4E30" w:rsidP="002053B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BB4E30" w:rsidRPr="00A01E24" w:rsidRDefault="00BB4E30" w:rsidP="002053B9">
                        <w:pPr>
                          <w:pStyle w:val="a1"/>
                          <w:jc w:val="center"/>
                          <w:rPr>
                            <w:rFonts w:ascii="Times New Roman" w:hAnsi="Times New Roman"/>
                            <w:sz w:val="32"/>
                            <w:szCs w:val="32"/>
                          </w:rPr>
                        </w:pPr>
                        <w:r w:rsidRPr="00A01E24">
                          <w:rPr>
                            <w:rFonts w:ascii="Times New Roman" w:hAnsi="Times New Roman"/>
                            <w:sz w:val="32"/>
                            <w:szCs w:val="32"/>
                          </w:rPr>
                          <w:t>Положение о территориальном планировании</w:t>
                        </w:r>
                      </w:p>
                      <w:p w:rsidR="00BB4E30" w:rsidRPr="00A01E24" w:rsidRDefault="00BB4E30" w:rsidP="002053B9">
                        <w:pPr>
                          <w:pStyle w:val="a1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A01E24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(утверждаемая часть)</w:t>
                        </w:r>
                      </w:p>
                      <w:p w:rsidR="00BB4E30" w:rsidRPr="00A01E24" w:rsidRDefault="00BB4E30" w:rsidP="002053B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BB4E30" w:rsidRPr="00A01E24" w:rsidRDefault="00BB4E30" w:rsidP="002053B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A01E24">
                          <w:rPr>
                            <w:sz w:val="28"/>
                            <w:szCs w:val="28"/>
                          </w:rPr>
                          <w:t>20723 – ГП–П</w:t>
                        </w:r>
                        <w:proofErr w:type="gramStart"/>
                        <w:r w:rsidRPr="00A01E24">
                          <w:rPr>
                            <w:sz w:val="28"/>
                            <w:szCs w:val="28"/>
                          </w:rPr>
                          <w:t>З(</w:t>
                        </w:r>
                        <w:proofErr w:type="gramEnd"/>
                        <w:r w:rsidRPr="00A01E24">
                          <w:rPr>
                            <w:sz w:val="28"/>
                            <w:szCs w:val="28"/>
                          </w:rPr>
                          <w:t>у)</w:t>
                        </w:r>
                      </w:p>
                      <w:p w:rsidR="00BB4E30" w:rsidRPr="00DF1A40" w:rsidRDefault="00BB4E30" w:rsidP="002053B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A01E24">
                          <w:rPr>
                            <w:sz w:val="28"/>
                            <w:szCs w:val="28"/>
                          </w:rPr>
                          <w:t xml:space="preserve">Том </w:t>
                        </w:r>
                        <w:r w:rsidRPr="00A01E24">
                          <w:rPr>
                            <w:sz w:val="28"/>
                            <w:szCs w:val="28"/>
                            <w:lang w:val="en-US"/>
                          </w:rPr>
                          <w:t>I</w:t>
                        </w:r>
                        <w:r w:rsidRPr="00A01E24">
                          <w:rPr>
                            <w:sz w:val="28"/>
                            <w:szCs w:val="28"/>
                          </w:rPr>
                          <w:t xml:space="preserve"> , Книга </w:t>
                        </w:r>
                        <w:r w:rsidRPr="00A01E24">
                          <w:rPr>
                            <w:sz w:val="28"/>
                            <w:szCs w:val="28"/>
                            <w:lang w:val="en-US"/>
                          </w:rPr>
                          <w:t>I</w:t>
                        </w:r>
                      </w:p>
                      <w:p w:rsidR="00BB4E30" w:rsidRDefault="00BB4E30" w:rsidP="002053B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BB4E30" w:rsidRDefault="00BB4E30" w:rsidP="002053B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BB4E30" w:rsidRDefault="00BB4E30" w:rsidP="002053B9">
                        <w:pPr>
                          <w:jc w:val="center"/>
                        </w:pPr>
                      </w:p>
                      <w:p w:rsidR="00BB4E30" w:rsidRDefault="00BB4E30" w:rsidP="002053B9">
                        <w:pPr>
                          <w:jc w:val="center"/>
                        </w:pPr>
                      </w:p>
                      <w:p w:rsidR="00BB4E30" w:rsidRDefault="00BB4E30" w:rsidP="002053B9">
                        <w:pPr>
                          <w:jc w:val="center"/>
                        </w:pPr>
                      </w:p>
                      <w:p w:rsidR="00BB4E30" w:rsidRDefault="00BB4E30" w:rsidP="002053B9">
                        <w:pPr>
                          <w:jc w:val="center"/>
                        </w:pPr>
                      </w:p>
                      <w:p w:rsidR="00BB4E30" w:rsidRDefault="00BB4E30" w:rsidP="002053B9">
                        <w:pPr>
                          <w:jc w:val="center"/>
                        </w:pPr>
                      </w:p>
                      <w:p w:rsidR="00BB4E30" w:rsidRDefault="00BB4E30" w:rsidP="002053B9">
                        <w:pPr>
                          <w:jc w:val="center"/>
                        </w:pPr>
                      </w:p>
                      <w:p w:rsidR="00BB4E30" w:rsidRDefault="00BB4E30" w:rsidP="002053B9">
                        <w:pPr>
                          <w:jc w:val="center"/>
                        </w:pPr>
                      </w:p>
                      <w:p w:rsidR="00BB4E30" w:rsidRDefault="00BB4E30" w:rsidP="002053B9">
                        <w:pPr>
                          <w:jc w:val="center"/>
                        </w:pPr>
                      </w:p>
                      <w:p w:rsidR="00BB4E30" w:rsidRDefault="00BB4E30" w:rsidP="002053B9">
                        <w:pPr>
                          <w:rPr>
                            <w:sz w:val="24"/>
                          </w:rPr>
                        </w:pPr>
                      </w:p>
                      <w:p w:rsidR="00BB4E30" w:rsidRDefault="00BB4E30" w:rsidP="002053B9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            Главный архитектор института                                      Р.В. Александров</w:t>
                        </w:r>
                      </w:p>
                      <w:p w:rsidR="00BB4E30" w:rsidRDefault="00BB4E30" w:rsidP="002053B9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  <w:p w:rsidR="00BB4E30" w:rsidRDefault="00BB4E30" w:rsidP="002053B9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            Начальник мастерской                                                     Р.М. </w:t>
                        </w:r>
                        <w:proofErr w:type="spellStart"/>
                        <w:r>
                          <w:rPr>
                            <w:sz w:val="24"/>
                          </w:rPr>
                          <w:t>Амиров</w:t>
                        </w:r>
                        <w:proofErr w:type="spellEnd"/>
                      </w:p>
                      <w:p w:rsidR="00BB4E30" w:rsidRDefault="00BB4E30" w:rsidP="002053B9">
                        <w:pPr>
                          <w:rPr>
                            <w:sz w:val="24"/>
                          </w:rPr>
                        </w:pPr>
                      </w:p>
                      <w:p w:rsidR="00BB4E30" w:rsidRDefault="00BB4E30" w:rsidP="002053B9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            Главный инженер проекта                                               А.Р. </w:t>
                        </w:r>
                        <w:proofErr w:type="spellStart"/>
                        <w:r>
                          <w:rPr>
                            <w:sz w:val="24"/>
                          </w:rPr>
                          <w:t>Ширгазин</w:t>
                        </w:r>
                        <w:proofErr w:type="spellEnd"/>
                      </w:p>
                      <w:p w:rsidR="00BB4E30" w:rsidRDefault="00BB4E30" w:rsidP="002053B9">
                        <w:pPr>
                          <w:jc w:val="center"/>
                        </w:pPr>
                      </w:p>
                      <w:p w:rsidR="00BB4E30" w:rsidRDefault="00BB4E30" w:rsidP="002053B9">
                        <w:pPr>
                          <w:rPr>
                            <w:sz w:val="22"/>
                          </w:rPr>
                        </w:pPr>
                      </w:p>
                      <w:p w:rsidR="00BB4E30" w:rsidRDefault="00BB4E30" w:rsidP="002053B9">
                        <w:pPr>
                          <w:rPr>
                            <w:sz w:val="22"/>
                          </w:rPr>
                        </w:pPr>
                      </w:p>
                      <w:p w:rsidR="00BB4E30" w:rsidRDefault="00BB4E30" w:rsidP="002053B9"/>
                      <w:p w:rsidR="00BB4E30" w:rsidRDefault="00BB4E30" w:rsidP="002053B9"/>
                      <w:p w:rsidR="00BB4E30" w:rsidRDefault="00BB4E30" w:rsidP="002053B9"/>
                      <w:p w:rsidR="00BB4E30" w:rsidRDefault="00BB4E30" w:rsidP="002053B9">
                        <w:pPr>
                          <w:jc w:val="center"/>
                        </w:pPr>
                      </w:p>
                      <w:p w:rsidR="00BB4E30" w:rsidRPr="00233CBE" w:rsidRDefault="00BB4E30" w:rsidP="002053B9">
                        <w:pPr>
                          <w:jc w:val="center"/>
                          <w:rPr>
                            <w:sz w:val="24"/>
                            <w:szCs w:val="24"/>
                            <w:u w:val="single"/>
                          </w:rPr>
                        </w:pPr>
                        <w:r w:rsidRPr="00233CBE">
                          <w:rPr>
                            <w:sz w:val="24"/>
                            <w:szCs w:val="24"/>
                          </w:rPr>
                          <w:t xml:space="preserve">УФА </w:t>
                        </w:r>
                        <w:r>
                          <w:rPr>
                            <w:sz w:val="24"/>
                            <w:szCs w:val="24"/>
                          </w:rPr>
                          <w:t>–</w:t>
                        </w:r>
                        <w:r w:rsidRPr="00233CBE">
                          <w:rPr>
                            <w:sz w:val="24"/>
                            <w:szCs w:val="24"/>
                          </w:rPr>
                          <w:t xml:space="preserve"> 201</w:t>
                        </w:r>
                        <w:r>
                          <w:rPr>
                            <w:sz w:val="24"/>
                            <w:szCs w:val="24"/>
                          </w:rPr>
                          <w:t>9</w:t>
                        </w:r>
                        <w:r w:rsidRPr="00233CBE">
                          <w:rPr>
                            <w:sz w:val="24"/>
                            <w:szCs w:val="24"/>
                          </w:rPr>
                          <w:t>г.</w:t>
                        </w:r>
                      </w:p>
                      <w:p w:rsidR="00BB4E30" w:rsidRDefault="00BB4E30" w:rsidP="002053B9">
                        <w:pPr>
                          <w:jc w:val="center"/>
                        </w:pPr>
                      </w:p>
                      <w:p w:rsidR="00BB4E30" w:rsidRDefault="00BB4E30" w:rsidP="002053B9">
                        <w:pPr>
                          <w:jc w:val="center"/>
                        </w:pPr>
                      </w:p>
                      <w:p w:rsidR="00BB4E30" w:rsidRDefault="00BB4E30" w:rsidP="002053B9">
                        <w:pPr>
                          <w:jc w:val="center"/>
                        </w:pPr>
                      </w:p>
                      <w:p w:rsidR="00BB4E30" w:rsidRDefault="00BB4E30" w:rsidP="002053B9">
                        <w:pPr>
                          <w:jc w:val="center"/>
                        </w:pPr>
                      </w:p>
                      <w:p w:rsidR="00BB4E30" w:rsidRDefault="00BB4E30" w:rsidP="002053B9">
                        <w:pPr>
                          <w:jc w:val="center"/>
                        </w:pPr>
                      </w:p>
                      <w:p w:rsidR="00BB4E30" w:rsidRDefault="00BB4E30" w:rsidP="002053B9">
                        <w:pPr>
                          <w:jc w:val="center"/>
                        </w:pPr>
                      </w:p>
                      <w:p w:rsidR="00BB4E30" w:rsidRDefault="00BB4E30" w:rsidP="002053B9"/>
                      <w:p w:rsidR="00BB4E30" w:rsidRDefault="00BB4E30" w:rsidP="002053B9"/>
                      <w:p w:rsidR="00BB4E30" w:rsidRDefault="00BB4E30" w:rsidP="002053B9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Поле 50" o:spid="_x0000_s1063" type="#_x0000_t202" style="position:absolute;left:0;text-align:left;margin-left:63.7pt;margin-top:25.9pt;width:76.95pt;height:77.8pt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" o:allowincell="f" filled="f" stroked="f">
                  <v:textbox>
                    <w:txbxContent>
                      <w:p w:rsidR="00BB4E30" w:rsidRDefault="00BB4E30" w:rsidP="002053B9">
                        <w:r>
                          <w:object w:dxaOrig="2046" w:dyaOrig="2305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61.7pt;height:70.15pt" o:ole="" fillcolor="window">
                              <v:imagedata r:id="rId8" o:title=""/>
                            </v:shape>
                            <o:OLEObject Type="Embed" ProgID="CDraw5" ShapeID="_x0000_i1026" DrawAspect="Content" ObjectID="_1642410289" r:id="rId9"/>
                          </w:object>
                        </w:r>
                      </w:p>
                    </w:txbxContent>
                  </v:textbox>
                </v:shape>
              </w:pict>
            </w:r>
          </w:p>
          <w:p w:rsidR="003D0B04" w:rsidRDefault="003D0B04" w:rsidP="00A04A2A">
            <w:pPr>
              <w:ind w:right="24"/>
              <w:jc w:val="right"/>
              <w:rPr>
                <w:sz w:val="14"/>
                <w:szCs w:val="14"/>
              </w:rPr>
            </w:pPr>
          </w:p>
          <w:p w:rsidR="003D0B04" w:rsidRPr="00EF4B66" w:rsidRDefault="003D0B04" w:rsidP="00A04A2A">
            <w:pPr>
              <w:ind w:right="24"/>
              <w:jc w:val="right"/>
            </w:pPr>
            <w:r w:rsidRPr="00EF4B66">
              <w:t>ФТ-08.1-14</w:t>
            </w:r>
          </w:p>
          <w:p w:rsidR="003D0B04" w:rsidRPr="00A63FB9" w:rsidRDefault="003D0B04" w:rsidP="00A04A2A">
            <w:pPr>
              <w:ind w:right="24"/>
              <w:jc w:val="right"/>
              <w:rPr>
                <w:sz w:val="14"/>
                <w:szCs w:val="14"/>
              </w:rPr>
            </w:pPr>
          </w:p>
          <w:p w:rsidR="003D0B04" w:rsidRPr="00A63FB9" w:rsidRDefault="003D0B04" w:rsidP="00A04A2A">
            <w:pPr>
              <w:pStyle w:val="a1"/>
              <w:rPr>
                <w:sz w:val="14"/>
                <w:szCs w:val="14"/>
              </w:rPr>
            </w:pPr>
          </w:p>
          <w:p w:rsidR="003D0B04" w:rsidRPr="00A63FB9" w:rsidRDefault="003D0B04" w:rsidP="00A04A2A">
            <w:pPr>
              <w:pStyle w:val="a1"/>
              <w:rPr>
                <w:sz w:val="14"/>
                <w:szCs w:val="14"/>
              </w:rPr>
            </w:pPr>
          </w:p>
          <w:p w:rsidR="003D0B04" w:rsidRPr="00A63FB9" w:rsidRDefault="003D0B04" w:rsidP="00A04A2A">
            <w:pPr>
              <w:pStyle w:val="a1"/>
              <w:rPr>
                <w:sz w:val="14"/>
                <w:szCs w:val="14"/>
              </w:rPr>
            </w:pPr>
          </w:p>
          <w:p w:rsidR="003D0B04" w:rsidRPr="00A63FB9" w:rsidRDefault="003D0B04" w:rsidP="00A04A2A">
            <w:pPr>
              <w:pStyle w:val="a1"/>
              <w:rPr>
                <w:sz w:val="14"/>
                <w:szCs w:val="14"/>
              </w:rPr>
            </w:pPr>
          </w:p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D0B04" w:rsidRPr="004719E1" w:rsidRDefault="003D0B04" w:rsidP="00A04A2A">
            <w:pPr>
              <w:rPr>
                <w:b/>
                <w:sz w:val="12"/>
                <w:szCs w:val="12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>
            <w:pPr>
              <w:jc w:val="center"/>
              <w:rPr>
                <w:b/>
              </w:rPr>
            </w:pPr>
          </w:p>
        </w:tc>
      </w:tr>
      <w:tr w:rsidR="003D0B04" w:rsidTr="00A04A2A">
        <w:trPr>
          <w:cantSplit/>
          <w:trHeight w:hRule="exact" w:val="440"/>
        </w:trPr>
        <w:tc>
          <w:tcPr>
            <w:tcW w:w="709" w:type="dxa"/>
            <w:gridSpan w:val="2"/>
            <w:vMerge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440"/>
        </w:trPr>
        <w:tc>
          <w:tcPr>
            <w:tcW w:w="709" w:type="dxa"/>
            <w:gridSpan w:val="2"/>
            <w:vMerge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440"/>
        </w:trPr>
        <w:tc>
          <w:tcPr>
            <w:tcW w:w="709" w:type="dxa"/>
            <w:gridSpan w:val="2"/>
            <w:vMerge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440"/>
        </w:trPr>
        <w:tc>
          <w:tcPr>
            <w:tcW w:w="709" w:type="dxa"/>
            <w:gridSpan w:val="2"/>
            <w:vMerge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440"/>
        </w:trPr>
        <w:tc>
          <w:tcPr>
            <w:tcW w:w="709" w:type="dxa"/>
            <w:gridSpan w:val="2"/>
            <w:vMerge/>
            <w:textDirection w:val="btLr"/>
            <w:vAlign w:val="center"/>
          </w:tcPr>
          <w:p w:rsidR="003D0B04" w:rsidRPr="00A63FB9" w:rsidRDefault="003D0B04" w:rsidP="00A04A2A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440"/>
        </w:trPr>
        <w:tc>
          <w:tcPr>
            <w:tcW w:w="709" w:type="dxa"/>
            <w:gridSpan w:val="2"/>
            <w:vMerge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440"/>
        </w:trPr>
        <w:tc>
          <w:tcPr>
            <w:tcW w:w="709" w:type="dxa"/>
            <w:gridSpan w:val="2"/>
            <w:vMerge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440"/>
        </w:trPr>
        <w:tc>
          <w:tcPr>
            <w:tcW w:w="709" w:type="dxa"/>
            <w:gridSpan w:val="2"/>
            <w:vMerge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440"/>
        </w:trPr>
        <w:tc>
          <w:tcPr>
            <w:tcW w:w="709" w:type="dxa"/>
            <w:gridSpan w:val="2"/>
            <w:vMerge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73"/>
        </w:trPr>
        <w:tc>
          <w:tcPr>
            <w:tcW w:w="709" w:type="dxa"/>
            <w:gridSpan w:val="2"/>
            <w:vMerge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440"/>
        </w:trPr>
        <w:tc>
          <w:tcPr>
            <w:tcW w:w="709" w:type="dxa"/>
            <w:gridSpan w:val="2"/>
            <w:vMerge w:val="restart"/>
            <w:textDirection w:val="btLr"/>
            <w:vAlign w:val="center"/>
          </w:tcPr>
          <w:p w:rsidR="003D0B04" w:rsidRPr="00A63FB9" w:rsidRDefault="00BB4E30" w:rsidP="00A04A2A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noProof/>
              </w:rPr>
              <w:pict>
                <v:rect id="Прямоугольник 49" o:spid="_x0000_s1064" style="position:absolute;left:0;text-align:left;margin-left:-.65pt;margin-top:-216.6pt;width:18.45pt;height:63pt;z-index: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" filled="f" strokecolor="white" strokeweight="1pt">
                  <v:textbox style="layout-flow:vertical;mso-layout-flow-alt:bottom-to-top" inset="1pt,1pt,1pt,1pt">
                    <w:txbxContent>
                      <w:p w:rsidR="00BB4E30" w:rsidRDefault="00BB4E30" w:rsidP="002053B9">
                        <w:pPr>
                          <w:ind w:right="24"/>
                          <w:jc w:val="center"/>
                          <w:rPr>
                            <w:sz w:val="16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440"/>
        </w:trPr>
        <w:tc>
          <w:tcPr>
            <w:tcW w:w="709" w:type="dxa"/>
            <w:gridSpan w:val="2"/>
            <w:vMerge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440"/>
        </w:trPr>
        <w:tc>
          <w:tcPr>
            <w:tcW w:w="709" w:type="dxa"/>
            <w:gridSpan w:val="2"/>
            <w:vMerge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440"/>
        </w:trPr>
        <w:tc>
          <w:tcPr>
            <w:tcW w:w="709" w:type="dxa"/>
            <w:gridSpan w:val="2"/>
            <w:vMerge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440"/>
        </w:trPr>
        <w:tc>
          <w:tcPr>
            <w:tcW w:w="709" w:type="dxa"/>
            <w:gridSpan w:val="2"/>
            <w:vMerge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440"/>
        </w:trPr>
        <w:tc>
          <w:tcPr>
            <w:tcW w:w="709" w:type="dxa"/>
            <w:gridSpan w:val="2"/>
            <w:vMerge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440"/>
        </w:trPr>
        <w:tc>
          <w:tcPr>
            <w:tcW w:w="709" w:type="dxa"/>
            <w:gridSpan w:val="2"/>
            <w:vMerge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440"/>
        </w:trPr>
        <w:tc>
          <w:tcPr>
            <w:tcW w:w="709" w:type="dxa"/>
            <w:gridSpan w:val="2"/>
            <w:vMerge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440"/>
        </w:trPr>
        <w:tc>
          <w:tcPr>
            <w:tcW w:w="709" w:type="dxa"/>
            <w:gridSpan w:val="2"/>
            <w:vMerge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440"/>
        </w:trPr>
        <w:tc>
          <w:tcPr>
            <w:tcW w:w="709" w:type="dxa"/>
            <w:gridSpan w:val="2"/>
            <w:vMerge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440"/>
        </w:trPr>
        <w:tc>
          <w:tcPr>
            <w:tcW w:w="709" w:type="dxa"/>
            <w:gridSpan w:val="2"/>
            <w:vMerge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199"/>
        </w:trPr>
        <w:tc>
          <w:tcPr>
            <w:tcW w:w="340" w:type="dxa"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369" w:type="dxa"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319"/>
        </w:trPr>
        <w:tc>
          <w:tcPr>
            <w:tcW w:w="340" w:type="dxa"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369" w:type="dxa"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377"/>
        </w:trPr>
        <w:tc>
          <w:tcPr>
            <w:tcW w:w="340" w:type="dxa"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369" w:type="dxa"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440"/>
        </w:trPr>
        <w:tc>
          <w:tcPr>
            <w:tcW w:w="340" w:type="dxa"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369" w:type="dxa"/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440"/>
        </w:trPr>
        <w:tc>
          <w:tcPr>
            <w:tcW w:w="34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3D0B04" w:rsidRPr="00A63FB9" w:rsidRDefault="00BB4E30" w:rsidP="00A04A2A">
            <w:pPr>
              <w:rPr>
                <w:sz w:val="14"/>
                <w:szCs w:val="14"/>
              </w:rPr>
            </w:pPr>
            <w:r>
              <w:rPr>
                <w:noProof/>
              </w:rPr>
              <w:pict>
                <v:rect id="Прямоугольник 48" o:spid="_x0000_s1065" style="position:absolute;margin-left:-1.1pt;margin-top:4.7pt;width:12.45pt;height:1in;z-index:3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" o:allowincell="f" filled="f" strokecolor="white" strokeweight="1pt">
                  <v:textbox style="layout-flow:vertical;mso-layout-flow-alt:bottom-to-top" inset="1pt,1pt,1pt,1pt">
                    <w:txbxContent>
                      <w:p w:rsidR="00BB4E30" w:rsidRDefault="00BB4E30" w:rsidP="002053B9">
                        <w:pPr>
                          <w:ind w:right="24"/>
                          <w:jc w:val="center"/>
                          <w:rPr>
                            <w:sz w:val="16"/>
                          </w:rPr>
                        </w:pPr>
                        <w:proofErr w:type="spellStart"/>
                        <w:r>
                          <w:rPr>
                            <w:sz w:val="16"/>
                          </w:rPr>
                          <w:t>Взам</w:t>
                        </w:r>
                        <w:proofErr w:type="spellEnd"/>
                        <w:r>
                          <w:rPr>
                            <w:sz w:val="16"/>
                          </w:rPr>
                          <w:t>. инв.№</w:t>
                        </w:r>
                      </w:p>
                      <w:p w:rsidR="00BB4E30" w:rsidRDefault="00BB4E30" w:rsidP="002053B9">
                        <w:pPr>
                          <w:ind w:right="24"/>
                          <w:jc w:val="center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6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20"/>
        </w:trPr>
        <w:tc>
          <w:tcPr>
            <w:tcW w:w="340" w:type="dxa"/>
            <w:vMerge/>
            <w:tcBorders>
              <w:left w:val="single" w:sz="12" w:space="0" w:color="auto"/>
            </w:tcBorders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369" w:type="dxa"/>
            <w:vMerge/>
            <w:tcBorders>
              <w:left w:val="single" w:sz="12" w:space="0" w:color="auto"/>
            </w:tcBorders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426"/>
        </w:trPr>
        <w:tc>
          <w:tcPr>
            <w:tcW w:w="340" w:type="dxa"/>
            <w:vMerge/>
            <w:tcBorders>
              <w:left w:val="single" w:sz="12" w:space="0" w:color="auto"/>
            </w:tcBorders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369" w:type="dxa"/>
            <w:vMerge/>
            <w:tcBorders>
              <w:left w:val="single" w:sz="12" w:space="0" w:color="auto"/>
            </w:tcBorders>
          </w:tcPr>
          <w:p w:rsidR="003D0B04" w:rsidRPr="00A63FB9" w:rsidRDefault="003D0B04" w:rsidP="00A04A2A">
            <w:pPr>
              <w:rPr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/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/>
        </w:tc>
      </w:tr>
      <w:tr w:rsidR="003D0B04" w:rsidTr="00A04A2A">
        <w:trPr>
          <w:cantSplit/>
          <w:trHeight w:hRule="exact" w:val="440"/>
        </w:trPr>
        <w:tc>
          <w:tcPr>
            <w:tcW w:w="340" w:type="dxa"/>
            <w:tcBorders>
              <w:left w:val="single" w:sz="12" w:space="0" w:color="auto"/>
              <w:right w:val="single" w:sz="12" w:space="0" w:color="auto"/>
            </w:tcBorders>
          </w:tcPr>
          <w:p w:rsidR="003D0B04" w:rsidRPr="00A63FB9" w:rsidRDefault="003D0B04" w:rsidP="00A04A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69" w:type="dxa"/>
            <w:tcBorders>
              <w:left w:val="single" w:sz="12" w:space="0" w:color="auto"/>
            </w:tcBorders>
          </w:tcPr>
          <w:p w:rsidR="003D0B04" w:rsidRPr="00A63FB9" w:rsidRDefault="003D0B04" w:rsidP="00A04A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>
            <w:pPr>
              <w:jc w:val="center"/>
              <w:rPr>
                <w:b/>
                <w:sz w:val="12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>
            <w:pPr>
              <w:jc w:val="center"/>
              <w:rPr>
                <w:b/>
                <w:sz w:val="12"/>
              </w:rPr>
            </w:pPr>
          </w:p>
        </w:tc>
      </w:tr>
      <w:tr w:rsidR="003D0B04" w:rsidTr="00A04A2A">
        <w:trPr>
          <w:cantSplit/>
          <w:trHeight w:hRule="exact" w:val="268"/>
        </w:trPr>
        <w:tc>
          <w:tcPr>
            <w:tcW w:w="3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0B04" w:rsidRPr="00A63FB9" w:rsidRDefault="003D0B04" w:rsidP="00A04A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69" w:type="dxa"/>
            <w:tcBorders>
              <w:left w:val="single" w:sz="12" w:space="0" w:color="auto"/>
              <w:bottom w:val="single" w:sz="12" w:space="0" w:color="auto"/>
            </w:tcBorders>
          </w:tcPr>
          <w:p w:rsidR="003D0B04" w:rsidRPr="00A63FB9" w:rsidRDefault="003D0B04" w:rsidP="00A04A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>
            <w:pPr>
              <w:jc w:val="center"/>
              <w:rPr>
                <w:b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>
            <w:pPr>
              <w:jc w:val="center"/>
              <w:rPr>
                <w:b/>
              </w:rPr>
            </w:pPr>
          </w:p>
        </w:tc>
      </w:tr>
      <w:tr w:rsidR="003D0B04" w:rsidTr="00A04A2A">
        <w:trPr>
          <w:cantSplit/>
          <w:trHeight w:hRule="exact" w:val="1021"/>
        </w:trPr>
        <w:tc>
          <w:tcPr>
            <w:tcW w:w="340" w:type="dxa"/>
            <w:tcBorders>
              <w:left w:val="single" w:sz="12" w:space="0" w:color="auto"/>
              <w:right w:val="single" w:sz="12" w:space="0" w:color="auto"/>
            </w:tcBorders>
          </w:tcPr>
          <w:p w:rsidR="003D0B04" w:rsidRPr="00A63FB9" w:rsidRDefault="00BB4E30" w:rsidP="00A04A2A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noProof/>
              </w:rPr>
              <w:pict>
                <v:rect id="Прямоугольник 47" o:spid="_x0000_s1066" style="position:absolute;left:0;text-align:left;margin-left:-2.15pt;margin-top:10.5pt;width:12.45pt;height:1in;z-index:1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" o:allowincell="f" filled="f" strokecolor="white" strokeweight="1pt">
                  <v:textbox style="layout-flow:vertical;mso-layout-flow-alt:bottom-to-top" inset="1pt,1pt,1pt,1pt">
                    <w:txbxContent>
                      <w:p w:rsidR="00BB4E30" w:rsidRDefault="00BB4E30" w:rsidP="002053B9">
                        <w:pPr>
                          <w:ind w:right="2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Подпись и дата</w:t>
                        </w:r>
                      </w:p>
                      <w:p w:rsidR="00BB4E30" w:rsidRDefault="00BB4E30" w:rsidP="002053B9">
                        <w:pPr>
                          <w:ind w:right="24"/>
                          <w:jc w:val="center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69" w:type="dxa"/>
            <w:tcBorders>
              <w:left w:val="single" w:sz="12" w:space="0" w:color="auto"/>
            </w:tcBorders>
          </w:tcPr>
          <w:p w:rsidR="003D0B04" w:rsidRPr="00A63FB9" w:rsidRDefault="003D0B04" w:rsidP="00A04A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>
            <w:pPr>
              <w:jc w:val="center"/>
              <w:rPr>
                <w:b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>
            <w:pPr>
              <w:jc w:val="center"/>
              <w:rPr>
                <w:b/>
              </w:rPr>
            </w:pPr>
          </w:p>
        </w:tc>
      </w:tr>
      <w:tr w:rsidR="003D0B04" w:rsidTr="00A04A2A">
        <w:trPr>
          <w:cantSplit/>
          <w:trHeight w:hRule="exact" w:val="284"/>
        </w:trPr>
        <w:tc>
          <w:tcPr>
            <w:tcW w:w="340" w:type="dxa"/>
            <w:tcBorders>
              <w:left w:val="single" w:sz="12" w:space="0" w:color="auto"/>
              <w:right w:val="single" w:sz="12" w:space="0" w:color="auto"/>
            </w:tcBorders>
          </w:tcPr>
          <w:p w:rsidR="003D0B04" w:rsidRPr="00A63FB9" w:rsidRDefault="003D0B04" w:rsidP="00A04A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69" w:type="dxa"/>
            <w:tcBorders>
              <w:left w:val="single" w:sz="12" w:space="0" w:color="auto"/>
            </w:tcBorders>
          </w:tcPr>
          <w:p w:rsidR="003D0B04" w:rsidRPr="00A63FB9" w:rsidRDefault="003D0B04" w:rsidP="00A04A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207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>
            <w:pPr>
              <w:jc w:val="center"/>
              <w:rPr>
                <w:b/>
              </w:rPr>
            </w:pPr>
          </w:p>
        </w:tc>
        <w:tc>
          <w:tcPr>
            <w:tcW w:w="289" w:type="dxa"/>
            <w:tcBorders>
              <w:left w:val="nil"/>
            </w:tcBorders>
          </w:tcPr>
          <w:p w:rsidR="003D0B04" w:rsidRDefault="003D0B04" w:rsidP="00A04A2A">
            <w:pPr>
              <w:jc w:val="center"/>
              <w:rPr>
                <w:b/>
              </w:rPr>
            </w:pPr>
          </w:p>
        </w:tc>
      </w:tr>
      <w:tr w:rsidR="003D0B04" w:rsidTr="00A04A2A">
        <w:trPr>
          <w:cantSplit/>
          <w:trHeight w:hRule="exact" w:val="284"/>
        </w:trPr>
        <w:tc>
          <w:tcPr>
            <w:tcW w:w="340" w:type="dxa"/>
            <w:tcBorders>
              <w:left w:val="single" w:sz="12" w:space="0" w:color="auto"/>
              <w:right w:val="single" w:sz="12" w:space="0" w:color="auto"/>
            </w:tcBorders>
          </w:tcPr>
          <w:p w:rsidR="003D0B04" w:rsidRPr="00A63FB9" w:rsidRDefault="003D0B04" w:rsidP="00A04A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69" w:type="dxa"/>
            <w:tcBorders>
              <w:left w:val="single" w:sz="12" w:space="0" w:color="auto"/>
            </w:tcBorders>
          </w:tcPr>
          <w:p w:rsidR="003D0B04" w:rsidRPr="00A63FB9" w:rsidRDefault="003D0B04" w:rsidP="00A04A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>
            <w:pPr>
              <w:jc w:val="center"/>
              <w:rPr>
                <w:b/>
              </w:rPr>
            </w:pPr>
          </w:p>
        </w:tc>
        <w:tc>
          <w:tcPr>
            <w:tcW w:w="289" w:type="dxa"/>
            <w:tcBorders>
              <w:left w:val="nil"/>
            </w:tcBorders>
          </w:tcPr>
          <w:p w:rsidR="003D0B04" w:rsidRDefault="003D0B04" w:rsidP="00A04A2A">
            <w:pPr>
              <w:jc w:val="center"/>
              <w:rPr>
                <w:b/>
              </w:rPr>
            </w:pPr>
          </w:p>
        </w:tc>
      </w:tr>
      <w:tr w:rsidR="003D0B04" w:rsidTr="00A04A2A">
        <w:trPr>
          <w:cantSplit/>
          <w:trHeight w:hRule="exact" w:val="284"/>
        </w:trPr>
        <w:tc>
          <w:tcPr>
            <w:tcW w:w="3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0B04" w:rsidRPr="00A63FB9" w:rsidRDefault="003D0B04" w:rsidP="00A04A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69" w:type="dxa"/>
            <w:tcBorders>
              <w:left w:val="single" w:sz="12" w:space="0" w:color="auto"/>
              <w:bottom w:val="single" w:sz="12" w:space="0" w:color="auto"/>
            </w:tcBorders>
          </w:tcPr>
          <w:p w:rsidR="003D0B04" w:rsidRPr="00A63FB9" w:rsidRDefault="003D0B04" w:rsidP="00A04A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20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0B04" w:rsidRDefault="003D0B04" w:rsidP="00A04A2A">
            <w:pPr>
              <w:jc w:val="center"/>
              <w:rPr>
                <w:b/>
              </w:rPr>
            </w:pPr>
          </w:p>
        </w:tc>
        <w:tc>
          <w:tcPr>
            <w:tcW w:w="289" w:type="dxa"/>
            <w:tcBorders>
              <w:left w:val="nil"/>
            </w:tcBorders>
          </w:tcPr>
          <w:p w:rsidR="003D0B04" w:rsidRDefault="003D0B04" w:rsidP="00A04A2A">
            <w:pPr>
              <w:jc w:val="center"/>
              <w:rPr>
                <w:b/>
              </w:rPr>
            </w:pPr>
          </w:p>
        </w:tc>
      </w:tr>
      <w:tr w:rsidR="003D0B04" w:rsidTr="00A04A2A">
        <w:trPr>
          <w:cantSplit/>
          <w:trHeight w:hRule="exact" w:val="284"/>
        </w:trPr>
        <w:tc>
          <w:tcPr>
            <w:tcW w:w="340" w:type="dxa"/>
            <w:tcBorders>
              <w:left w:val="single" w:sz="12" w:space="0" w:color="auto"/>
              <w:right w:val="single" w:sz="12" w:space="0" w:color="auto"/>
            </w:tcBorders>
          </w:tcPr>
          <w:p w:rsidR="003D0B04" w:rsidRPr="00A63FB9" w:rsidRDefault="00BB4E30" w:rsidP="00A04A2A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noProof/>
              </w:rPr>
              <w:pict>
                <v:rect id="Прямоугольник 46" o:spid="_x0000_s1067" style="position:absolute;left:0;text-align:left;margin-left:-1.1pt;margin-top:5.2pt;width:18.45pt;height:50.35pt;z-index: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" o:allowincell="f" filled="f" strokecolor="white" strokeweight="1pt">
                  <v:textbox style="layout-flow:vertical;mso-layout-flow-alt:bottom-to-top" inset="1pt,1pt,1pt,1pt">
                    <w:txbxContent>
                      <w:p w:rsidR="00BB4E30" w:rsidRDefault="00BB4E30" w:rsidP="002053B9">
                        <w:pPr>
                          <w:ind w:right="2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Инв.№ подп.</w:t>
                        </w:r>
                      </w:p>
                      <w:p w:rsidR="00BB4E30" w:rsidRDefault="00BB4E30" w:rsidP="002053B9">
                        <w:pPr>
                          <w:ind w:right="24"/>
                          <w:jc w:val="center"/>
                          <w:rPr>
                            <w:sz w:val="16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69" w:type="dxa"/>
            <w:tcBorders>
              <w:left w:val="single" w:sz="12" w:space="0" w:color="auto"/>
            </w:tcBorders>
          </w:tcPr>
          <w:p w:rsidR="003D0B04" w:rsidRPr="00A63FB9" w:rsidRDefault="003D0B04" w:rsidP="00A04A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207" w:type="dxa"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>
            <w:pPr>
              <w:jc w:val="center"/>
              <w:rPr>
                <w:b/>
                <w:sz w:val="16"/>
              </w:rPr>
            </w:pPr>
          </w:p>
        </w:tc>
        <w:tc>
          <w:tcPr>
            <w:tcW w:w="289" w:type="dxa"/>
            <w:tcBorders>
              <w:left w:val="nil"/>
            </w:tcBorders>
          </w:tcPr>
          <w:p w:rsidR="003D0B04" w:rsidRDefault="003D0B04" w:rsidP="00A04A2A">
            <w:pPr>
              <w:jc w:val="center"/>
              <w:rPr>
                <w:b/>
              </w:rPr>
            </w:pPr>
          </w:p>
        </w:tc>
      </w:tr>
      <w:tr w:rsidR="003D0B04" w:rsidTr="00A04A2A">
        <w:trPr>
          <w:cantSplit/>
          <w:trHeight w:hRule="exact" w:val="284"/>
        </w:trPr>
        <w:tc>
          <w:tcPr>
            <w:tcW w:w="340" w:type="dxa"/>
            <w:tcBorders>
              <w:left w:val="single" w:sz="12" w:space="0" w:color="auto"/>
              <w:right w:val="single" w:sz="12" w:space="0" w:color="auto"/>
            </w:tcBorders>
          </w:tcPr>
          <w:p w:rsidR="003D0B04" w:rsidRPr="00A63FB9" w:rsidRDefault="003D0B04" w:rsidP="00A04A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69" w:type="dxa"/>
            <w:tcBorders>
              <w:left w:val="single" w:sz="12" w:space="0" w:color="auto"/>
            </w:tcBorders>
          </w:tcPr>
          <w:p w:rsidR="003D0B04" w:rsidRPr="00A63FB9" w:rsidRDefault="003D0B04" w:rsidP="00A04A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207" w:type="dxa"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>
            <w:pPr>
              <w:jc w:val="center"/>
              <w:rPr>
                <w:b/>
              </w:rPr>
            </w:pPr>
          </w:p>
        </w:tc>
        <w:tc>
          <w:tcPr>
            <w:tcW w:w="289" w:type="dxa"/>
            <w:tcBorders>
              <w:left w:val="nil"/>
            </w:tcBorders>
          </w:tcPr>
          <w:p w:rsidR="003D0B04" w:rsidRDefault="003D0B04" w:rsidP="00A04A2A">
            <w:pPr>
              <w:jc w:val="center"/>
              <w:rPr>
                <w:b/>
              </w:rPr>
            </w:pPr>
          </w:p>
        </w:tc>
      </w:tr>
      <w:tr w:rsidR="003D0B04" w:rsidTr="00A04A2A">
        <w:trPr>
          <w:cantSplit/>
          <w:trHeight w:val="197"/>
        </w:trPr>
        <w:tc>
          <w:tcPr>
            <w:tcW w:w="340" w:type="dxa"/>
            <w:tcBorders>
              <w:left w:val="single" w:sz="12" w:space="0" w:color="auto"/>
              <w:right w:val="single" w:sz="12" w:space="0" w:color="auto"/>
            </w:tcBorders>
          </w:tcPr>
          <w:p w:rsidR="003D0B04" w:rsidRPr="00A63FB9" w:rsidRDefault="003D0B04" w:rsidP="00A04A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69" w:type="dxa"/>
            <w:tcBorders>
              <w:left w:val="single" w:sz="12" w:space="0" w:color="auto"/>
            </w:tcBorders>
          </w:tcPr>
          <w:p w:rsidR="003D0B04" w:rsidRPr="00A63FB9" w:rsidRDefault="003D0B04" w:rsidP="00A04A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207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3D0B04" w:rsidRDefault="003D0B04" w:rsidP="00A04A2A">
            <w:pPr>
              <w:jc w:val="center"/>
            </w:pPr>
          </w:p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>
            <w:pPr>
              <w:jc w:val="center"/>
              <w:rPr>
                <w:b/>
              </w:rPr>
            </w:pPr>
          </w:p>
        </w:tc>
      </w:tr>
      <w:tr w:rsidR="003D0B04" w:rsidTr="00A04A2A">
        <w:trPr>
          <w:cantSplit/>
          <w:trHeight w:hRule="exact" w:val="284"/>
        </w:trPr>
        <w:tc>
          <w:tcPr>
            <w:tcW w:w="340" w:type="dxa"/>
            <w:tcBorders>
              <w:left w:val="single" w:sz="12" w:space="0" w:color="auto"/>
              <w:right w:val="single" w:sz="12" w:space="0" w:color="auto"/>
            </w:tcBorders>
          </w:tcPr>
          <w:p w:rsidR="003D0B04" w:rsidRPr="00A63FB9" w:rsidRDefault="003D0B04" w:rsidP="00A04A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69" w:type="dxa"/>
            <w:tcBorders>
              <w:left w:val="single" w:sz="12" w:space="0" w:color="auto"/>
            </w:tcBorders>
          </w:tcPr>
          <w:p w:rsidR="003D0B04" w:rsidRPr="00A63FB9" w:rsidRDefault="003D0B04" w:rsidP="00A04A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0B04" w:rsidRDefault="003D0B04" w:rsidP="00A04A2A">
            <w:pPr>
              <w:jc w:val="center"/>
              <w:rPr>
                <w:b/>
                <w:sz w:val="18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>
            <w:pPr>
              <w:jc w:val="center"/>
              <w:rPr>
                <w:b/>
              </w:rPr>
            </w:pPr>
          </w:p>
        </w:tc>
      </w:tr>
      <w:tr w:rsidR="003D0B04" w:rsidTr="00A04A2A">
        <w:trPr>
          <w:cantSplit/>
          <w:trHeight w:hRule="exact" w:val="160"/>
        </w:trPr>
        <w:tc>
          <w:tcPr>
            <w:tcW w:w="3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0B04" w:rsidRPr="00A63FB9" w:rsidRDefault="003D0B04" w:rsidP="00A04A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69" w:type="dxa"/>
            <w:tcBorders>
              <w:left w:val="single" w:sz="12" w:space="0" w:color="auto"/>
              <w:bottom w:val="single" w:sz="12" w:space="0" w:color="auto"/>
            </w:tcBorders>
          </w:tcPr>
          <w:p w:rsidR="003D0B04" w:rsidRPr="00A63FB9" w:rsidRDefault="003D0B04" w:rsidP="00A04A2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2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0B04" w:rsidRDefault="003D0B04" w:rsidP="00A04A2A">
            <w:pPr>
              <w:jc w:val="center"/>
              <w:rPr>
                <w:b/>
                <w:sz w:val="18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</w:tcPr>
          <w:p w:rsidR="003D0B04" w:rsidRDefault="003D0B04" w:rsidP="00A04A2A">
            <w:pPr>
              <w:jc w:val="center"/>
              <w:rPr>
                <w:b/>
              </w:rPr>
            </w:pPr>
          </w:p>
        </w:tc>
      </w:tr>
    </w:tbl>
    <w:p w:rsidR="003D0B04" w:rsidRDefault="003D0B04">
      <w:pPr>
        <w:spacing w:after="200" w:line="276" w:lineRule="auto"/>
        <w:sectPr w:rsidR="003D0B04" w:rsidSect="005271FC">
          <w:headerReference w:type="default" r:id="rId10"/>
          <w:footerReference w:type="default" r:id="rId11"/>
          <w:pgSz w:w="11906" w:h="16838"/>
          <w:pgMar w:top="426" w:right="567" w:bottom="284" w:left="284" w:header="709" w:footer="709" w:gutter="0"/>
          <w:pgNumType w:start="0"/>
          <w:cols w:space="708"/>
          <w:titlePg/>
          <w:docGrid w:linePitch="360"/>
        </w:sectPr>
      </w:pPr>
    </w:p>
    <w:tbl>
      <w:tblPr>
        <w:tblW w:w="11205" w:type="dxa"/>
        <w:tblInd w:w="-107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"/>
        <w:gridCol w:w="369"/>
        <w:gridCol w:w="482"/>
        <w:gridCol w:w="14"/>
        <w:gridCol w:w="468"/>
        <w:gridCol w:w="652"/>
        <w:gridCol w:w="652"/>
        <w:gridCol w:w="213"/>
        <w:gridCol w:w="638"/>
        <w:gridCol w:w="567"/>
        <w:gridCol w:w="3799"/>
        <w:gridCol w:w="854"/>
        <w:gridCol w:w="733"/>
        <w:gridCol w:w="118"/>
        <w:gridCol w:w="1017"/>
        <w:gridCol w:w="289"/>
      </w:tblGrid>
      <w:tr w:rsidR="003D0B04" w:rsidRPr="00401FD1" w:rsidTr="00401FD1">
        <w:trPr>
          <w:cantSplit/>
          <w:trHeight w:hRule="exact" w:val="822"/>
        </w:trPr>
        <w:tc>
          <w:tcPr>
            <w:tcW w:w="709" w:type="dxa"/>
            <w:gridSpan w:val="2"/>
            <w:vMerge w:val="restart"/>
            <w:textDirection w:val="btLr"/>
            <w:vAlign w:val="center"/>
          </w:tcPr>
          <w:p w:rsidR="003D0B04" w:rsidRPr="00401FD1" w:rsidRDefault="003D0B04" w:rsidP="00401FD1">
            <w:pPr>
              <w:ind w:right="113"/>
              <w:jc w:val="center"/>
            </w:pPr>
            <w:r w:rsidRPr="00401FD1">
              <w:rPr>
                <w:sz w:val="16"/>
              </w:rPr>
              <w:lastRenderedPageBreak/>
              <w:t>1 ЛИСТ СОДЕРЖАНИЯ ТОМА</w:t>
            </w:r>
          </w:p>
        </w:tc>
        <w:tc>
          <w:tcPr>
            <w:tcW w:w="496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:rsidR="003D0B04" w:rsidRPr="00401FD1" w:rsidRDefault="003D0B04" w:rsidP="00401FD1">
            <w:pPr>
              <w:ind w:right="113"/>
              <w:jc w:val="center"/>
              <w:rPr>
                <w:rFonts w:ascii="Arial Narrow" w:hAnsi="Arial Narrow"/>
                <w:b/>
                <w:sz w:val="16"/>
              </w:rPr>
            </w:pPr>
          </w:p>
          <w:p w:rsidR="003D0B04" w:rsidRPr="00401FD1" w:rsidRDefault="003D0B04" w:rsidP="00401FD1">
            <w:pPr>
              <w:ind w:right="113"/>
              <w:jc w:val="center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198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D0B04" w:rsidRPr="00401FD1" w:rsidRDefault="003D0B04" w:rsidP="00401FD1">
            <w:pPr>
              <w:jc w:val="center"/>
              <w:rPr>
                <w:b/>
                <w:sz w:val="24"/>
              </w:rPr>
            </w:pPr>
          </w:p>
          <w:p w:rsidR="003D0B04" w:rsidRPr="00401FD1" w:rsidRDefault="003D0B04" w:rsidP="00401FD1">
            <w:pPr>
              <w:jc w:val="center"/>
              <w:rPr>
                <w:b/>
                <w:sz w:val="24"/>
              </w:rPr>
            </w:pPr>
            <w:r w:rsidRPr="00401FD1">
              <w:rPr>
                <w:b/>
                <w:sz w:val="24"/>
              </w:rPr>
              <w:t>Обозначение</w:t>
            </w:r>
          </w:p>
        </w:tc>
        <w:tc>
          <w:tcPr>
            <w:tcW w:w="6591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D0B04" w:rsidRPr="00401FD1" w:rsidRDefault="003D0B04" w:rsidP="00401FD1">
            <w:pPr>
              <w:jc w:val="center"/>
              <w:rPr>
                <w:b/>
                <w:sz w:val="24"/>
              </w:rPr>
            </w:pPr>
          </w:p>
          <w:p w:rsidR="003D0B04" w:rsidRPr="00401FD1" w:rsidRDefault="003D0B04" w:rsidP="00401FD1">
            <w:pPr>
              <w:jc w:val="center"/>
              <w:rPr>
                <w:b/>
                <w:sz w:val="24"/>
              </w:rPr>
            </w:pPr>
            <w:r w:rsidRPr="00401FD1">
              <w:rPr>
                <w:b/>
                <w:sz w:val="24"/>
              </w:rPr>
              <w:t>Наименование</w:t>
            </w:r>
          </w:p>
        </w:tc>
        <w:tc>
          <w:tcPr>
            <w:tcW w:w="113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0B04" w:rsidRPr="00401FD1" w:rsidRDefault="003D0B04" w:rsidP="00401FD1">
            <w:pPr>
              <w:jc w:val="center"/>
              <w:rPr>
                <w:b/>
                <w:sz w:val="24"/>
              </w:rPr>
            </w:pPr>
            <w:r w:rsidRPr="00401FD1">
              <w:rPr>
                <w:b/>
                <w:sz w:val="24"/>
              </w:rPr>
              <w:t>Примечание</w:t>
            </w: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3D0B04" w:rsidRPr="00401FD1" w:rsidRDefault="003D0B04" w:rsidP="00401FD1">
            <w:pPr>
              <w:jc w:val="center"/>
              <w:rPr>
                <w:b/>
              </w:rPr>
            </w:pPr>
          </w:p>
        </w:tc>
      </w:tr>
      <w:tr w:rsidR="003D0B04" w:rsidRPr="00401FD1" w:rsidTr="00401FD1">
        <w:trPr>
          <w:cantSplit/>
          <w:trHeight w:hRule="exact" w:val="440"/>
        </w:trPr>
        <w:tc>
          <w:tcPr>
            <w:tcW w:w="709" w:type="dxa"/>
            <w:gridSpan w:val="2"/>
            <w:vMerge/>
          </w:tcPr>
          <w:p w:rsidR="003D0B04" w:rsidRPr="00401FD1" w:rsidRDefault="003D0B04" w:rsidP="00401FD1"/>
        </w:tc>
        <w:tc>
          <w:tcPr>
            <w:tcW w:w="49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D0B04" w:rsidRPr="00401FD1" w:rsidRDefault="003D0B04" w:rsidP="00401F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0B04" w:rsidRPr="00401FD1" w:rsidRDefault="003D0B04" w:rsidP="00401FD1">
            <w:pPr>
              <w:suppressLineNumber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401FD1">
              <w:rPr>
                <w:rFonts w:ascii="Arial" w:hAnsi="Arial" w:cs="Arial"/>
                <w:sz w:val="22"/>
                <w:szCs w:val="22"/>
                <w:lang w:eastAsia="ar-SA"/>
              </w:rPr>
              <w:t>20723-СТ</w:t>
            </w:r>
          </w:p>
        </w:tc>
        <w:tc>
          <w:tcPr>
            <w:tcW w:w="659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0B04" w:rsidRPr="00401FD1" w:rsidRDefault="003D0B04" w:rsidP="00401FD1">
            <w:pPr>
              <w:spacing w:before="100" w:beforeAutospacing="1" w:after="119"/>
              <w:rPr>
                <w:rFonts w:ascii="Arial" w:hAnsi="Arial" w:cs="Arial"/>
                <w:sz w:val="22"/>
                <w:szCs w:val="22"/>
              </w:rPr>
            </w:pPr>
            <w:r w:rsidRPr="00401FD1">
              <w:rPr>
                <w:rFonts w:ascii="Arial" w:hAnsi="Arial" w:cs="Arial"/>
                <w:sz w:val="22"/>
                <w:szCs w:val="22"/>
              </w:rPr>
              <w:t>Содержание тома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0B04" w:rsidRPr="00401FD1" w:rsidRDefault="003D0B04" w:rsidP="00401F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3D0B04" w:rsidRPr="00401FD1" w:rsidRDefault="003D0B04" w:rsidP="00401FD1"/>
        </w:tc>
      </w:tr>
      <w:tr w:rsidR="003D0B04" w:rsidRPr="00401FD1" w:rsidTr="00401FD1">
        <w:trPr>
          <w:cantSplit/>
          <w:trHeight w:hRule="exact" w:val="440"/>
        </w:trPr>
        <w:tc>
          <w:tcPr>
            <w:tcW w:w="709" w:type="dxa"/>
            <w:gridSpan w:val="2"/>
            <w:vMerge/>
          </w:tcPr>
          <w:p w:rsidR="003D0B04" w:rsidRPr="00401FD1" w:rsidRDefault="003D0B04" w:rsidP="00401FD1"/>
        </w:tc>
        <w:tc>
          <w:tcPr>
            <w:tcW w:w="49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D0B04" w:rsidRPr="00401FD1" w:rsidRDefault="003D0B04" w:rsidP="00401F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0B04" w:rsidRPr="00401FD1" w:rsidRDefault="0006407B" w:rsidP="00401FD1">
            <w:pPr>
              <w:spacing w:before="100" w:beforeAutospacing="1" w:after="119"/>
              <w:rPr>
                <w:rFonts w:ascii="Arial" w:hAnsi="Arial" w:cs="Arial"/>
                <w:sz w:val="22"/>
                <w:szCs w:val="22"/>
              </w:rPr>
            </w:pPr>
            <w:r w:rsidRPr="00401FD1">
              <w:rPr>
                <w:rFonts w:ascii="Arial" w:hAnsi="Arial" w:cs="Arial"/>
                <w:sz w:val="22"/>
                <w:szCs w:val="22"/>
              </w:rPr>
              <w:t xml:space="preserve">20723-ПЗ Том </w:t>
            </w:r>
            <w:r w:rsidRPr="00401FD1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</w:p>
        </w:tc>
        <w:tc>
          <w:tcPr>
            <w:tcW w:w="659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0B04" w:rsidRPr="00401FD1" w:rsidRDefault="0006407B" w:rsidP="00401FD1">
            <w:pPr>
              <w:spacing w:before="100" w:beforeAutospacing="1" w:after="119"/>
              <w:rPr>
                <w:rFonts w:ascii="Arial" w:hAnsi="Arial" w:cs="Arial"/>
                <w:sz w:val="22"/>
                <w:szCs w:val="22"/>
              </w:rPr>
            </w:pPr>
            <w:r w:rsidRPr="00401FD1">
              <w:rPr>
                <w:rFonts w:ascii="Arial" w:hAnsi="Arial" w:cs="Arial"/>
                <w:bCs/>
                <w:spacing w:val="2"/>
                <w:sz w:val="22"/>
                <w:szCs w:val="22"/>
              </w:rPr>
              <w:t>Положения о территориальном планировании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0B04" w:rsidRPr="00401FD1" w:rsidRDefault="003D0B04" w:rsidP="00401F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3D0B04" w:rsidRPr="00401FD1" w:rsidRDefault="003D0B04" w:rsidP="00401FD1"/>
        </w:tc>
      </w:tr>
      <w:tr w:rsidR="003D0B04" w:rsidRPr="00401FD1" w:rsidTr="0006407B">
        <w:trPr>
          <w:cantSplit/>
          <w:trHeight w:hRule="exact" w:val="1578"/>
        </w:trPr>
        <w:tc>
          <w:tcPr>
            <w:tcW w:w="709" w:type="dxa"/>
            <w:gridSpan w:val="2"/>
            <w:vMerge/>
          </w:tcPr>
          <w:p w:rsidR="003D0B04" w:rsidRPr="00401FD1" w:rsidRDefault="003D0B04" w:rsidP="00401FD1"/>
        </w:tc>
        <w:tc>
          <w:tcPr>
            <w:tcW w:w="49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D0B04" w:rsidRPr="00401FD1" w:rsidRDefault="003D0B04" w:rsidP="00401F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0B04" w:rsidRPr="00401FD1" w:rsidRDefault="003D0B04" w:rsidP="00401FD1">
            <w:pPr>
              <w:spacing w:before="100" w:beforeAutospacing="1" w:after="11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06407B">
            <w:pPr>
              <w:rPr>
                <w:rFonts w:ascii="Arial" w:hAnsi="Arial" w:cs="Arial"/>
                <w:sz w:val="22"/>
                <w:szCs w:val="22"/>
              </w:rPr>
            </w:pPr>
            <w:r w:rsidRPr="00401FD1">
              <w:rPr>
                <w:rFonts w:ascii="Arial" w:hAnsi="Arial" w:cs="Arial"/>
                <w:sz w:val="22"/>
                <w:szCs w:val="22"/>
              </w:rPr>
              <w:t>Глава I Сведения о видах и наименованиях планируемых для размещения объектов местного значения городского округа,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таких объектов</w:t>
            </w:r>
          </w:p>
          <w:p w:rsidR="003D0B04" w:rsidRPr="00401FD1" w:rsidRDefault="003D0B04" w:rsidP="00401FD1">
            <w:pPr>
              <w:spacing w:before="100" w:beforeAutospacing="1" w:after="11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0B04" w:rsidRPr="00401FD1" w:rsidRDefault="00C109B8" w:rsidP="00401F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3D0B04" w:rsidRPr="00401FD1" w:rsidRDefault="003D0B04" w:rsidP="00401FD1"/>
        </w:tc>
      </w:tr>
      <w:tr w:rsidR="0006407B" w:rsidRPr="00401FD1" w:rsidTr="00BB4E30">
        <w:trPr>
          <w:cantSplit/>
          <w:trHeight w:hRule="exact" w:val="694"/>
        </w:trPr>
        <w:tc>
          <w:tcPr>
            <w:tcW w:w="709" w:type="dxa"/>
            <w:gridSpan w:val="2"/>
            <w:vMerge/>
          </w:tcPr>
          <w:p w:rsidR="0006407B" w:rsidRPr="00401FD1" w:rsidRDefault="0006407B" w:rsidP="00401FD1"/>
        </w:tc>
        <w:tc>
          <w:tcPr>
            <w:tcW w:w="49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spacing w:before="100" w:beforeAutospacing="1" w:after="11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AE6443">
            <w:pPr>
              <w:snapToGrid w:val="0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  <w:r w:rsidRPr="00401FD1">
              <w:rPr>
                <w:rFonts w:ascii="Arial" w:hAnsi="Arial" w:cs="Arial"/>
                <w:bCs/>
                <w:spacing w:val="2"/>
                <w:sz w:val="22"/>
                <w:szCs w:val="22"/>
              </w:rPr>
              <w:t>1.1 Планируемые для размещения объекты местного значения городского поселения ГО г. Стерлитамак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C109B8" w:rsidP="00401F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06407B" w:rsidRPr="00401FD1" w:rsidRDefault="0006407B" w:rsidP="00401FD1"/>
        </w:tc>
      </w:tr>
      <w:tr w:rsidR="0006407B" w:rsidRPr="00401FD1" w:rsidTr="00BB4E30">
        <w:trPr>
          <w:cantSplit/>
          <w:trHeight w:hRule="exact" w:val="535"/>
        </w:trPr>
        <w:tc>
          <w:tcPr>
            <w:tcW w:w="709" w:type="dxa"/>
            <w:gridSpan w:val="2"/>
            <w:vMerge/>
          </w:tcPr>
          <w:p w:rsidR="0006407B" w:rsidRPr="00401FD1" w:rsidRDefault="0006407B" w:rsidP="00401FD1"/>
        </w:tc>
        <w:tc>
          <w:tcPr>
            <w:tcW w:w="49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spacing w:before="100" w:beforeAutospacing="1" w:after="11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AE6443">
            <w:pPr>
              <w:rPr>
                <w:rFonts w:ascii="Arial" w:hAnsi="Arial" w:cs="Arial"/>
                <w:sz w:val="22"/>
                <w:szCs w:val="22"/>
              </w:rPr>
            </w:pPr>
            <w:r w:rsidRPr="00401FD1">
              <w:rPr>
                <w:rFonts w:ascii="Arial" w:hAnsi="Arial" w:cs="Arial"/>
                <w:sz w:val="22"/>
                <w:szCs w:val="22"/>
              </w:rPr>
              <w:t>1.1.1. Объекты социального и культурно-бытового обслуживания</w:t>
            </w:r>
          </w:p>
          <w:p w:rsidR="0006407B" w:rsidRPr="00401FD1" w:rsidRDefault="0006407B" w:rsidP="00AE6443">
            <w:pPr>
              <w:spacing w:before="100" w:beforeAutospacing="1" w:after="11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C109B8" w:rsidP="00401F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06407B" w:rsidRPr="00401FD1" w:rsidRDefault="0006407B" w:rsidP="00401FD1"/>
        </w:tc>
      </w:tr>
      <w:tr w:rsidR="0006407B" w:rsidRPr="00401FD1" w:rsidTr="00401FD1">
        <w:trPr>
          <w:cantSplit/>
          <w:trHeight w:hRule="exact" w:val="692"/>
        </w:trPr>
        <w:tc>
          <w:tcPr>
            <w:tcW w:w="709" w:type="dxa"/>
            <w:gridSpan w:val="2"/>
            <w:vMerge w:val="restart"/>
            <w:textDirection w:val="btLr"/>
            <w:vAlign w:val="center"/>
          </w:tcPr>
          <w:p w:rsidR="0006407B" w:rsidRPr="00401FD1" w:rsidRDefault="0006407B" w:rsidP="00401FD1">
            <w:pPr>
              <w:ind w:right="113"/>
              <w:jc w:val="center"/>
            </w:pPr>
            <w:r w:rsidRPr="00401FD1">
              <w:t>ФТ – 21.1 – 00</w:t>
            </w:r>
          </w:p>
        </w:tc>
        <w:tc>
          <w:tcPr>
            <w:tcW w:w="49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spacing w:before="100" w:beforeAutospacing="1" w:after="11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AE6443">
            <w:pPr>
              <w:snapToGrid w:val="0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  <w:r w:rsidRPr="00401FD1">
              <w:rPr>
                <w:rFonts w:ascii="Arial" w:hAnsi="Arial" w:cs="Arial"/>
                <w:bCs/>
                <w:spacing w:val="2"/>
                <w:sz w:val="22"/>
                <w:szCs w:val="22"/>
              </w:rPr>
              <w:t>1.1.2. Объекты ритуального значения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C109B8" w:rsidP="00401F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06407B" w:rsidRPr="00401FD1" w:rsidRDefault="0006407B" w:rsidP="00401FD1"/>
        </w:tc>
      </w:tr>
      <w:tr w:rsidR="0006407B" w:rsidRPr="00401FD1" w:rsidTr="00401FD1">
        <w:trPr>
          <w:cantSplit/>
          <w:trHeight w:hRule="exact" w:val="574"/>
        </w:trPr>
        <w:tc>
          <w:tcPr>
            <w:tcW w:w="709" w:type="dxa"/>
            <w:gridSpan w:val="2"/>
            <w:vMerge/>
          </w:tcPr>
          <w:p w:rsidR="0006407B" w:rsidRPr="00401FD1" w:rsidRDefault="0006407B" w:rsidP="00401FD1"/>
        </w:tc>
        <w:tc>
          <w:tcPr>
            <w:tcW w:w="49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spacing w:before="100" w:beforeAutospacing="1" w:after="11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AE6443">
            <w:pPr>
              <w:spacing w:before="100" w:beforeAutospacing="1" w:after="119"/>
              <w:rPr>
                <w:rFonts w:ascii="Arial" w:hAnsi="Arial" w:cs="Arial"/>
                <w:sz w:val="22"/>
                <w:szCs w:val="22"/>
              </w:rPr>
            </w:pPr>
            <w:r w:rsidRPr="00401FD1">
              <w:rPr>
                <w:rFonts w:ascii="Arial" w:hAnsi="Arial" w:cs="Arial"/>
                <w:sz w:val="22"/>
                <w:szCs w:val="22"/>
              </w:rPr>
              <w:t>1.</w:t>
            </w:r>
            <w:r>
              <w:rPr>
                <w:rFonts w:ascii="Arial" w:hAnsi="Arial" w:cs="Arial"/>
                <w:sz w:val="22"/>
                <w:szCs w:val="22"/>
              </w:rPr>
              <w:t>1.</w:t>
            </w:r>
            <w:r w:rsidRPr="00401FD1">
              <w:rPr>
                <w:rFonts w:ascii="Arial" w:hAnsi="Arial" w:cs="Arial"/>
                <w:sz w:val="22"/>
                <w:szCs w:val="22"/>
              </w:rPr>
              <w:t>3.Объекты транспортной</w:t>
            </w:r>
            <w:r w:rsidR="007D11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01FD1">
              <w:rPr>
                <w:rFonts w:ascii="Arial" w:hAnsi="Arial" w:cs="Arial"/>
                <w:sz w:val="22"/>
                <w:szCs w:val="22"/>
              </w:rPr>
              <w:t>инфраст</w:t>
            </w:r>
            <w:r w:rsidR="007D1113">
              <w:rPr>
                <w:rFonts w:ascii="Arial" w:hAnsi="Arial" w:cs="Arial"/>
                <w:sz w:val="22"/>
                <w:szCs w:val="22"/>
              </w:rPr>
              <w:t>р</w:t>
            </w:r>
            <w:r w:rsidRPr="00401FD1">
              <w:rPr>
                <w:rFonts w:ascii="Arial" w:hAnsi="Arial" w:cs="Arial"/>
                <w:sz w:val="22"/>
                <w:szCs w:val="22"/>
              </w:rPr>
              <w:t>уктуры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C109B8" w:rsidP="00401F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06407B" w:rsidRPr="00401FD1" w:rsidRDefault="0006407B" w:rsidP="00401FD1"/>
        </w:tc>
      </w:tr>
      <w:tr w:rsidR="0006407B" w:rsidRPr="00401FD1" w:rsidTr="00401FD1">
        <w:trPr>
          <w:cantSplit/>
          <w:trHeight w:hRule="exact" w:val="412"/>
        </w:trPr>
        <w:tc>
          <w:tcPr>
            <w:tcW w:w="709" w:type="dxa"/>
            <w:gridSpan w:val="2"/>
            <w:vMerge/>
          </w:tcPr>
          <w:p w:rsidR="0006407B" w:rsidRPr="00401FD1" w:rsidRDefault="0006407B" w:rsidP="00401FD1"/>
        </w:tc>
        <w:tc>
          <w:tcPr>
            <w:tcW w:w="49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AE6443">
            <w:pPr>
              <w:spacing w:before="100" w:beforeAutospacing="1" w:after="119"/>
              <w:rPr>
                <w:rFonts w:ascii="Arial" w:hAnsi="Arial" w:cs="Arial"/>
                <w:sz w:val="22"/>
                <w:szCs w:val="22"/>
              </w:rPr>
            </w:pPr>
            <w:r w:rsidRPr="00401FD1">
              <w:rPr>
                <w:rFonts w:ascii="Arial" w:hAnsi="Arial" w:cs="Arial"/>
                <w:sz w:val="22"/>
                <w:szCs w:val="22"/>
              </w:rPr>
              <w:t>1.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401FD1">
              <w:rPr>
                <w:rFonts w:ascii="Arial" w:hAnsi="Arial" w:cs="Arial"/>
                <w:sz w:val="22"/>
                <w:szCs w:val="22"/>
              </w:rPr>
              <w:t>.4. Объекты инженерной инфраструктуры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C109B8" w:rsidP="00401F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06407B" w:rsidRPr="00401FD1" w:rsidRDefault="0006407B" w:rsidP="00401FD1"/>
        </w:tc>
      </w:tr>
      <w:tr w:rsidR="0006407B" w:rsidRPr="00401FD1" w:rsidTr="0006407B">
        <w:trPr>
          <w:cantSplit/>
          <w:trHeight w:hRule="exact" w:val="1142"/>
        </w:trPr>
        <w:tc>
          <w:tcPr>
            <w:tcW w:w="709" w:type="dxa"/>
            <w:gridSpan w:val="2"/>
            <w:vMerge/>
          </w:tcPr>
          <w:p w:rsidR="0006407B" w:rsidRPr="00401FD1" w:rsidRDefault="0006407B" w:rsidP="00401FD1"/>
        </w:tc>
        <w:tc>
          <w:tcPr>
            <w:tcW w:w="49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6D424D">
            <w:pPr>
              <w:spacing w:before="100" w:beforeAutospacing="1" w:after="119"/>
              <w:rPr>
                <w:rFonts w:ascii="Arial" w:hAnsi="Arial" w:cs="Arial"/>
                <w:sz w:val="22"/>
                <w:szCs w:val="22"/>
              </w:rPr>
            </w:pPr>
            <w:r w:rsidRPr="00401FD1">
              <w:rPr>
                <w:rFonts w:ascii="Arial" w:hAnsi="Arial" w:cs="Arial"/>
                <w:sz w:val="22"/>
                <w:szCs w:val="22"/>
              </w:rPr>
              <w:t>Глава II 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C109B8" w:rsidP="000640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06407B" w:rsidRPr="00401FD1" w:rsidRDefault="0006407B" w:rsidP="00401FD1"/>
        </w:tc>
      </w:tr>
      <w:tr w:rsidR="0006407B" w:rsidRPr="00401FD1" w:rsidTr="00401FD1">
        <w:trPr>
          <w:cantSplit/>
          <w:trHeight w:hRule="exact" w:val="434"/>
        </w:trPr>
        <w:tc>
          <w:tcPr>
            <w:tcW w:w="709" w:type="dxa"/>
            <w:gridSpan w:val="2"/>
            <w:vMerge/>
          </w:tcPr>
          <w:p w:rsidR="0006407B" w:rsidRPr="00401FD1" w:rsidRDefault="0006407B" w:rsidP="00401FD1"/>
        </w:tc>
        <w:tc>
          <w:tcPr>
            <w:tcW w:w="49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spacing w:before="100" w:beforeAutospacing="1" w:after="119"/>
              <w:rPr>
                <w:rFonts w:ascii="Arial" w:hAnsi="Arial" w:cs="Arial"/>
                <w:sz w:val="22"/>
                <w:szCs w:val="22"/>
              </w:rPr>
            </w:pPr>
            <w:r w:rsidRPr="00401FD1">
              <w:rPr>
                <w:rFonts w:ascii="Arial" w:hAnsi="Arial" w:cs="Arial"/>
                <w:sz w:val="22"/>
                <w:szCs w:val="22"/>
              </w:rPr>
              <w:t>2.1. Параметры функциональных зон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C109B8" w:rsidP="00401F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06407B" w:rsidRPr="00401FD1" w:rsidRDefault="0006407B" w:rsidP="00401FD1"/>
        </w:tc>
      </w:tr>
      <w:tr w:rsidR="0006407B" w:rsidRPr="00401FD1" w:rsidTr="00401FD1">
        <w:trPr>
          <w:cantSplit/>
          <w:trHeight w:hRule="exact" w:val="994"/>
        </w:trPr>
        <w:tc>
          <w:tcPr>
            <w:tcW w:w="340" w:type="dxa"/>
          </w:tcPr>
          <w:p w:rsidR="0006407B" w:rsidRPr="00401FD1" w:rsidRDefault="0006407B" w:rsidP="00401FD1"/>
        </w:tc>
        <w:tc>
          <w:tcPr>
            <w:tcW w:w="369" w:type="dxa"/>
          </w:tcPr>
          <w:p w:rsidR="0006407B" w:rsidRPr="00401FD1" w:rsidRDefault="0006407B" w:rsidP="00401FD1"/>
        </w:tc>
        <w:tc>
          <w:tcPr>
            <w:tcW w:w="49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spacing w:before="100" w:beforeAutospacing="1" w:after="11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spacing w:before="100" w:beforeAutospacing="1" w:after="119"/>
              <w:rPr>
                <w:rFonts w:ascii="Arial" w:hAnsi="Arial" w:cs="Arial"/>
                <w:sz w:val="22"/>
                <w:szCs w:val="22"/>
              </w:rPr>
            </w:pPr>
            <w:r w:rsidRPr="00401FD1">
              <w:rPr>
                <w:rFonts w:ascii="Arial" w:hAnsi="Arial" w:cs="Arial"/>
                <w:sz w:val="22"/>
                <w:szCs w:val="22"/>
              </w:rPr>
              <w:t>2.2. Сведения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C109B8" w:rsidP="000640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06407B" w:rsidRPr="00401FD1" w:rsidRDefault="0006407B" w:rsidP="00401FD1"/>
        </w:tc>
      </w:tr>
      <w:tr w:rsidR="0006407B" w:rsidRPr="00401FD1" w:rsidTr="00BB4E30">
        <w:trPr>
          <w:cantSplit/>
          <w:trHeight w:hRule="exact" w:val="394"/>
        </w:trPr>
        <w:tc>
          <w:tcPr>
            <w:tcW w:w="340" w:type="dxa"/>
          </w:tcPr>
          <w:p w:rsidR="0006407B" w:rsidRPr="00401FD1" w:rsidRDefault="0006407B" w:rsidP="00401FD1"/>
        </w:tc>
        <w:tc>
          <w:tcPr>
            <w:tcW w:w="369" w:type="dxa"/>
          </w:tcPr>
          <w:p w:rsidR="0006407B" w:rsidRPr="00401FD1" w:rsidRDefault="0006407B" w:rsidP="00401FD1"/>
        </w:tc>
        <w:tc>
          <w:tcPr>
            <w:tcW w:w="49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suppressLineNumbers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659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spacing w:before="100" w:beforeAutospacing="1" w:after="119"/>
              <w:rPr>
                <w:rFonts w:ascii="Arial" w:hAnsi="Arial" w:cs="Arial"/>
                <w:sz w:val="22"/>
                <w:szCs w:val="22"/>
              </w:rPr>
            </w:pPr>
            <w:r w:rsidRPr="00401FD1">
              <w:rPr>
                <w:rFonts w:ascii="Arial" w:hAnsi="Arial" w:cs="Arial"/>
                <w:sz w:val="22"/>
                <w:szCs w:val="22"/>
              </w:rPr>
              <w:t>2.2.1. Учреждения связи федерального значения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C109B8" w:rsidP="000640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06407B" w:rsidRPr="00401FD1" w:rsidRDefault="0006407B" w:rsidP="00401FD1"/>
        </w:tc>
      </w:tr>
      <w:tr w:rsidR="0006407B" w:rsidRPr="00401FD1" w:rsidTr="00BB4E30">
        <w:trPr>
          <w:cantSplit/>
          <w:trHeight w:hRule="exact" w:val="514"/>
        </w:trPr>
        <w:tc>
          <w:tcPr>
            <w:tcW w:w="340" w:type="dxa"/>
          </w:tcPr>
          <w:p w:rsidR="0006407B" w:rsidRPr="00401FD1" w:rsidRDefault="0006407B" w:rsidP="00401FD1"/>
        </w:tc>
        <w:tc>
          <w:tcPr>
            <w:tcW w:w="369" w:type="dxa"/>
          </w:tcPr>
          <w:p w:rsidR="0006407B" w:rsidRPr="00401FD1" w:rsidRDefault="0006407B" w:rsidP="00401FD1"/>
        </w:tc>
        <w:tc>
          <w:tcPr>
            <w:tcW w:w="49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suppressLineNumbers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659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spacing w:before="100" w:beforeAutospacing="1" w:after="119"/>
              <w:rPr>
                <w:rFonts w:ascii="Arial" w:hAnsi="Arial" w:cs="Arial"/>
                <w:sz w:val="22"/>
                <w:szCs w:val="22"/>
              </w:rPr>
            </w:pPr>
            <w:r w:rsidRPr="00401FD1">
              <w:rPr>
                <w:rFonts w:ascii="Arial" w:hAnsi="Arial" w:cs="Arial"/>
                <w:sz w:val="22"/>
                <w:szCs w:val="22"/>
              </w:rPr>
              <w:t>2.2.2. Учреждения здравоохранения, социального обеспечения регионального значения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C109B8" w:rsidP="000640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06407B" w:rsidRPr="00401FD1" w:rsidRDefault="0006407B" w:rsidP="00401FD1"/>
        </w:tc>
      </w:tr>
      <w:tr w:rsidR="00BB4E30" w:rsidRPr="00401FD1" w:rsidTr="00401FD1">
        <w:trPr>
          <w:cantSplit/>
          <w:trHeight w:hRule="exact" w:val="556"/>
        </w:trPr>
        <w:tc>
          <w:tcPr>
            <w:tcW w:w="340" w:type="dxa"/>
          </w:tcPr>
          <w:p w:rsidR="00BB4E30" w:rsidRPr="00401FD1" w:rsidRDefault="00BB4E30" w:rsidP="00401FD1"/>
        </w:tc>
        <w:tc>
          <w:tcPr>
            <w:tcW w:w="369" w:type="dxa"/>
          </w:tcPr>
          <w:p w:rsidR="00BB4E30" w:rsidRPr="00401FD1" w:rsidRDefault="00BB4E30" w:rsidP="00401FD1"/>
        </w:tc>
        <w:tc>
          <w:tcPr>
            <w:tcW w:w="49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B4E30" w:rsidRPr="00401FD1" w:rsidRDefault="00BB4E30" w:rsidP="00401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4E30" w:rsidRPr="00401FD1" w:rsidRDefault="00BB4E30" w:rsidP="00401F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4E30" w:rsidRPr="00401FD1" w:rsidRDefault="00BB4E30" w:rsidP="00BB4E30">
            <w:pPr>
              <w:spacing w:before="100" w:beforeAutospacing="1" w:after="119"/>
              <w:rPr>
                <w:rFonts w:ascii="Arial" w:hAnsi="Arial" w:cs="Arial"/>
                <w:sz w:val="22"/>
                <w:szCs w:val="22"/>
              </w:rPr>
            </w:pPr>
            <w:r w:rsidRPr="00CA0DC1">
              <w:rPr>
                <w:rFonts w:ascii="Arial" w:hAnsi="Arial" w:cs="Arial"/>
                <w:sz w:val="22"/>
                <w:szCs w:val="22"/>
              </w:rPr>
              <w:t>2.2.3. Учреждения здравоохранения, социального обеспечения регионального значения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4E30" w:rsidRPr="00401FD1" w:rsidRDefault="00BB4E30" w:rsidP="00BB4E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BB4E30" w:rsidRPr="00401FD1" w:rsidRDefault="00BB4E30" w:rsidP="00401FD1"/>
        </w:tc>
      </w:tr>
      <w:tr w:rsidR="00BB4E30" w:rsidRPr="00401FD1" w:rsidTr="00056C30">
        <w:trPr>
          <w:cantSplit/>
          <w:trHeight w:hRule="exact" w:val="552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B4E30" w:rsidRPr="00401FD1" w:rsidRDefault="00BB4E30" w:rsidP="00401FD1">
            <w:pPr>
              <w:jc w:val="center"/>
              <w:rPr>
                <w:b/>
                <w:sz w:val="12"/>
              </w:rPr>
            </w:pPr>
            <w:r>
              <w:rPr>
                <w:noProof/>
              </w:rPr>
              <w:pict>
                <v:rect id="Прямоугольник 19" o:spid="_x0000_s1078" style="position:absolute;left:0;text-align:left;margin-left:-53.75pt;margin-top:7.6pt;width:12pt;height:67.5pt;z-index: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" o:allowincell="f" filled="f" strokecolor="white" strokeweight="1pt">
                  <v:textbox style="layout-flow:vertical;mso-layout-flow-alt:bottom-to-top;mso-next-textbox:#Прямоугольник 19" inset="1pt,1pt,1pt,1pt">
                    <w:txbxContent>
                      <w:p w:rsidR="00BB4E30" w:rsidRDefault="00BB4E30" w:rsidP="00401FD1">
                        <w:pPr>
                          <w:ind w:right="24"/>
                          <w:jc w:val="center"/>
                          <w:rPr>
                            <w:sz w:val="16"/>
                          </w:rPr>
                        </w:pPr>
                        <w:proofErr w:type="spellStart"/>
                        <w:r>
                          <w:rPr>
                            <w:sz w:val="16"/>
                          </w:rPr>
                          <w:t>Взам</w:t>
                        </w:r>
                        <w:proofErr w:type="spellEnd"/>
                        <w:r>
                          <w:rPr>
                            <w:sz w:val="16"/>
                          </w:rPr>
                          <w:t>. инв.№</w:t>
                        </w:r>
                      </w:p>
                      <w:p w:rsidR="00BB4E30" w:rsidRDefault="00BB4E30" w:rsidP="00401FD1">
                        <w:pPr>
                          <w:ind w:right="24"/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69" w:type="dxa"/>
            <w:tcBorders>
              <w:top w:val="single" w:sz="12" w:space="0" w:color="auto"/>
              <w:left w:val="single" w:sz="12" w:space="0" w:color="auto"/>
            </w:tcBorders>
          </w:tcPr>
          <w:p w:rsidR="00BB4E30" w:rsidRPr="00401FD1" w:rsidRDefault="00BB4E30" w:rsidP="00401FD1">
            <w:pPr>
              <w:jc w:val="center"/>
              <w:rPr>
                <w:b/>
                <w:sz w:val="12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B4E30" w:rsidRPr="00401FD1" w:rsidRDefault="00BB4E30" w:rsidP="00401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4E30" w:rsidRPr="00401FD1" w:rsidRDefault="00BB4E30" w:rsidP="00401F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4E30" w:rsidRPr="00401FD1" w:rsidRDefault="00BB4E30" w:rsidP="00BB4E30">
            <w:pPr>
              <w:rPr>
                <w:rFonts w:ascii="Arial" w:hAnsi="Arial" w:cs="Arial"/>
                <w:sz w:val="22"/>
                <w:szCs w:val="22"/>
              </w:rPr>
            </w:pPr>
            <w:r w:rsidRPr="00CA0DC1">
              <w:rPr>
                <w:rFonts w:ascii="Arial" w:hAnsi="Arial" w:cs="Arial"/>
                <w:sz w:val="22"/>
                <w:szCs w:val="22"/>
              </w:rPr>
              <w:t>2.2.4. Объекты транспортной инфраструктуры регионального значения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4E30" w:rsidRPr="00401FD1" w:rsidRDefault="00BB4E30" w:rsidP="00BB4E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BB4E30" w:rsidRPr="00401FD1" w:rsidRDefault="00BB4E30" w:rsidP="00401FD1">
            <w:pPr>
              <w:jc w:val="center"/>
              <w:rPr>
                <w:b/>
                <w:sz w:val="12"/>
              </w:rPr>
            </w:pPr>
          </w:p>
        </w:tc>
      </w:tr>
      <w:tr w:rsidR="00BB4E30" w:rsidRPr="00401FD1" w:rsidTr="00056C30">
        <w:trPr>
          <w:cantSplit/>
          <w:trHeight w:hRule="exact" w:val="404"/>
        </w:trPr>
        <w:tc>
          <w:tcPr>
            <w:tcW w:w="340" w:type="dxa"/>
            <w:tcBorders>
              <w:left w:val="single" w:sz="12" w:space="0" w:color="auto"/>
              <w:right w:val="single" w:sz="12" w:space="0" w:color="auto"/>
            </w:tcBorders>
          </w:tcPr>
          <w:p w:rsidR="00BB4E30" w:rsidRPr="00401FD1" w:rsidRDefault="00BB4E30" w:rsidP="00401FD1">
            <w:pPr>
              <w:jc w:val="center"/>
              <w:rPr>
                <w:noProof/>
              </w:rPr>
            </w:pPr>
          </w:p>
        </w:tc>
        <w:tc>
          <w:tcPr>
            <w:tcW w:w="369" w:type="dxa"/>
            <w:tcBorders>
              <w:left w:val="single" w:sz="12" w:space="0" w:color="auto"/>
            </w:tcBorders>
          </w:tcPr>
          <w:p w:rsidR="00BB4E30" w:rsidRPr="00401FD1" w:rsidRDefault="00BB4E30" w:rsidP="00401FD1">
            <w:pPr>
              <w:jc w:val="center"/>
              <w:rPr>
                <w:b/>
                <w:sz w:val="12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B4E30" w:rsidRPr="00401FD1" w:rsidRDefault="00BB4E30" w:rsidP="00401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4E30" w:rsidRPr="00401FD1" w:rsidRDefault="00BB4E30" w:rsidP="00401F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4E30" w:rsidRPr="00401FD1" w:rsidRDefault="00BB4E30" w:rsidP="00BB4E30">
            <w:pPr>
              <w:rPr>
                <w:rFonts w:ascii="Arial" w:hAnsi="Arial" w:cs="Arial"/>
                <w:sz w:val="22"/>
                <w:szCs w:val="22"/>
              </w:rPr>
            </w:pPr>
            <w:r w:rsidRPr="00CA0DC1">
              <w:rPr>
                <w:rFonts w:ascii="Arial" w:hAnsi="Arial" w:cs="Arial"/>
                <w:sz w:val="22"/>
                <w:szCs w:val="22"/>
              </w:rPr>
              <w:t>2.2.5.  Ритуальные объекты регионального значения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4E30" w:rsidRPr="00401FD1" w:rsidRDefault="00BB4E30" w:rsidP="00BB4E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BB4E30" w:rsidRPr="00401FD1" w:rsidRDefault="00BB4E30" w:rsidP="00401FD1">
            <w:pPr>
              <w:jc w:val="center"/>
              <w:rPr>
                <w:b/>
                <w:sz w:val="12"/>
              </w:rPr>
            </w:pPr>
          </w:p>
        </w:tc>
      </w:tr>
      <w:tr w:rsidR="00056C30" w:rsidRPr="00401FD1" w:rsidTr="00401FD1">
        <w:trPr>
          <w:cantSplit/>
          <w:trHeight w:hRule="exact" w:val="561"/>
        </w:trPr>
        <w:tc>
          <w:tcPr>
            <w:tcW w:w="340" w:type="dxa"/>
            <w:tcBorders>
              <w:left w:val="single" w:sz="12" w:space="0" w:color="auto"/>
              <w:right w:val="single" w:sz="12" w:space="0" w:color="auto"/>
            </w:tcBorders>
          </w:tcPr>
          <w:p w:rsidR="00056C30" w:rsidRPr="00401FD1" w:rsidRDefault="00056C30" w:rsidP="00401FD1">
            <w:pPr>
              <w:jc w:val="center"/>
              <w:rPr>
                <w:noProof/>
              </w:rPr>
            </w:pPr>
          </w:p>
        </w:tc>
        <w:tc>
          <w:tcPr>
            <w:tcW w:w="369" w:type="dxa"/>
            <w:tcBorders>
              <w:left w:val="single" w:sz="12" w:space="0" w:color="auto"/>
            </w:tcBorders>
          </w:tcPr>
          <w:p w:rsidR="00056C30" w:rsidRPr="00401FD1" w:rsidRDefault="00056C30" w:rsidP="00401FD1">
            <w:pPr>
              <w:jc w:val="center"/>
              <w:rPr>
                <w:b/>
                <w:sz w:val="12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56C30" w:rsidRPr="00401FD1" w:rsidRDefault="00056C30" w:rsidP="00401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6C30" w:rsidRPr="00401FD1" w:rsidRDefault="00056C30" w:rsidP="00401F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6C30" w:rsidRPr="00CA0DC1" w:rsidRDefault="00056C30" w:rsidP="00894B67">
            <w:pPr>
              <w:rPr>
                <w:rFonts w:ascii="Arial" w:hAnsi="Arial" w:cs="Arial"/>
                <w:sz w:val="22"/>
                <w:szCs w:val="22"/>
              </w:rPr>
            </w:pPr>
            <w:r w:rsidRPr="00CA0DC1">
              <w:rPr>
                <w:rFonts w:ascii="Arial" w:hAnsi="Arial" w:cs="Arial"/>
                <w:sz w:val="22"/>
                <w:szCs w:val="22"/>
              </w:rPr>
              <w:t>2.2.6. Объекты инженерной инфраструктуры регионального значения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6C30" w:rsidRPr="00401FD1" w:rsidRDefault="00056C30" w:rsidP="00894B6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056C30" w:rsidRPr="00401FD1" w:rsidRDefault="00056C30" w:rsidP="00401FD1">
            <w:pPr>
              <w:jc w:val="center"/>
              <w:rPr>
                <w:b/>
                <w:sz w:val="12"/>
              </w:rPr>
            </w:pPr>
          </w:p>
        </w:tc>
      </w:tr>
      <w:tr w:rsidR="0006407B" w:rsidRPr="00401FD1" w:rsidTr="00513E4E">
        <w:trPr>
          <w:cantSplit/>
          <w:trHeight w:hRule="exact" w:val="839"/>
        </w:trPr>
        <w:tc>
          <w:tcPr>
            <w:tcW w:w="340" w:type="dxa"/>
            <w:tcBorders>
              <w:left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noProof/>
              </w:rPr>
            </w:pPr>
          </w:p>
        </w:tc>
        <w:tc>
          <w:tcPr>
            <w:tcW w:w="369" w:type="dxa"/>
            <w:tcBorders>
              <w:lef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  <w:sz w:val="12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keepNext/>
              <w:outlineLvl w:val="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3E4E" w:rsidRPr="00513E4E" w:rsidRDefault="00513E4E" w:rsidP="00513E4E">
            <w:pPr>
              <w:keepNext/>
              <w:outlineLvl w:val="2"/>
              <w:rPr>
                <w:rFonts w:ascii="Arial" w:hAnsi="Arial" w:cs="Arial"/>
                <w:sz w:val="22"/>
                <w:szCs w:val="22"/>
              </w:rPr>
            </w:pPr>
            <w:r w:rsidRPr="00513E4E">
              <w:rPr>
                <w:rFonts w:ascii="Arial" w:hAnsi="Arial" w:cs="Arial"/>
                <w:b/>
                <w:sz w:val="22"/>
                <w:szCs w:val="22"/>
              </w:rPr>
              <w:t>Приложения:</w:t>
            </w:r>
            <w:r>
              <w:rPr>
                <w:rFonts w:ascii="Arial" w:hAnsi="Arial" w:cs="Arial"/>
                <w:sz w:val="22"/>
                <w:szCs w:val="22"/>
              </w:rPr>
              <w:t xml:space="preserve"> О</w:t>
            </w:r>
            <w:r w:rsidRPr="00513E4E">
              <w:rPr>
                <w:rFonts w:ascii="Arial" w:hAnsi="Arial" w:cs="Arial"/>
                <w:sz w:val="22"/>
                <w:szCs w:val="22"/>
              </w:rPr>
              <w:t>писание местоположения границ</w:t>
            </w:r>
          </w:p>
          <w:p w:rsidR="0006407B" w:rsidRPr="00401FD1" w:rsidRDefault="00513E4E" w:rsidP="00513E4E">
            <w:pPr>
              <w:keepNext/>
              <w:outlineLvl w:val="2"/>
              <w:rPr>
                <w:rFonts w:ascii="Arial" w:hAnsi="Arial" w:cs="Arial"/>
                <w:sz w:val="22"/>
                <w:szCs w:val="22"/>
              </w:rPr>
            </w:pPr>
            <w:r w:rsidRPr="00513E4E">
              <w:rPr>
                <w:rFonts w:ascii="Arial" w:hAnsi="Arial" w:cs="Arial"/>
                <w:sz w:val="22"/>
                <w:szCs w:val="22"/>
              </w:rPr>
              <w:t>населенного пункта город Стерлитамак Республики Башкортостан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C109B8" w:rsidP="00401F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  <w:sz w:val="12"/>
              </w:rPr>
            </w:pPr>
          </w:p>
        </w:tc>
      </w:tr>
      <w:tr w:rsidR="0006407B" w:rsidRPr="00401FD1" w:rsidTr="00401FD1">
        <w:trPr>
          <w:trHeight w:hRule="exact" w:val="284"/>
        </w:trPr>
        <w:tc>
          <w:tcPr>
            <w:tcW w:w="340" w:type="dxa"/>
            <w:tcBorders>
              <w:left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369" w:type="dxa"/>
            <w:tcBorders>
              <w:lef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48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6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6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</w:tr>
      <w:tr w:rsidR="0006407B" w:rsidRPr="00401FD1" w:rsidTr="00401FD1">
        <w:trPr>
          <w:trHeight w:hRule="exact" w:val="284"/>
        </w:trPr>
        <w:tc>
          <w:tcPr>
            <w:tcW w:w="340" w:type="dxa"/>
            <w:tcBorders>
              <w:left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369" w:type="dxa"/>
            <w:tcBorders>
              <w:lef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482" w:type="dxa"/>
            <w:gridSpan w:val="2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6521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rFonts w:ascii="Arial" w:hAnsi="Arial"/>
                <w:b/>
                <w:sz w:val="24"/>
              </w:rPr>
            </w:pPr>
            <w:r w:rsidRPr="00401FD1">
              <w:rPr>
                <w:rFonts w:ascii="Arial" w:hAnsi="Arial"/>
                <w:b/>
                <w:sz w:val="24"/>
              </w:rPr>
              <w:t>20723-СТ</w:t>
            </w: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</w:tr>
      <w:tr w:rsidR="0006407B" w:rsidRPr="00401FD1" w:rsidTr="00401FD1">
        <w:trPr>
          <w:trHeight w:hRule="exact" w:val="284"/>
        </w:trPr>
        <w:tc>
          <w:tcPr>
            <w:tcW w:w="3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369" w:type="dxa"/>
            <w:tcBorders>
              <w:left w:val="single" w:sz="12" w:space="0" w:color="auto"/>
              <w:bottom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jc w:val="center"/>
              <w:rPr>
                <w:b/>
                <w:sz w:val="12"/>
              </w:rPr>
            </w:pPr>
            <w:r w:rsidRPr="00401FD1">
              <w:rPr>
                <w:b/>
                <w:sz w:val="12"/>
              </w:rPr>
              <w:t>Изм.</w:t>
            </w:r>
          </w:p>
        </w:tc>
        <w:tc>
          <w:tcPr>
            <w:tcW w:w="48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jc w:val="center"/>
              <w:rPr>
                <w:b/>
                <w:sz w:val="12"/>
              </w:rPr>
            </w:pPr>
            <w:r w:rsidRPr="00401FD1">
              <w:rPr>
                <w:b/>
                <w:sz w:val="12"/>
              </w:rPr>
              <w:t>№ уч.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keepNext/>
              <w:outlineLvl w:val="0"/>
              <w:rPr>
                <w:b/>
                <w:sz w:val="12"/>
              </w:rPr>
            </w:pPr>
            <w:r w:rsidRPr="00401FD1">
              <w:rPr>
                <w:b/>
                <w:sz w:val="12"/>
              </w:rPr>
              <w:t>Лист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rPr>
                <w:b/>
                <w:sz w:val="12"/>
              </w:rPr>
            </w:pPr>
            <w:r w:rsidRPr="00401FD1">
              <w:rPr>
                <w:b/>
                <w:sz w:val="12"/>
              </w:rPr>
              <w:t>№докум.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rPr>
                <w:b/>
                <w:sz w:val="12"/>
              </w:rPr>
            </w:pPr>
            <w:r w:rsidRPr="00401FD1">
              <w:rPr>
                <w:b/>
                <w:sz w:val="12"/>
              </w:rPr>
              <w:t>Подп.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rPr>
                <w:b/>
                <w:sz w:val="12"/>
              </w:rPr>
            </w:pPr>
            <w:r w:rsidRPr="00401FD1">
              <w:rPr>
                <w:b/>
                <w:sz w:val="12"/>
              </w:rPr>
              <w:t>Дата</w:t>
            </w:r>
          </w:p>
        </w:tc>
        <w:tc>
          <w:tcPr>
            <w:tcW w:w="6521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</w:tr>
      <w:tr w:rsidR="0006407B" w:rsidRPr="00401FD1" w:rsidTr="00401FD1">
        <w:trPr>
          <w:trHeight w:hRule="exact" w:val="284"/>
        </w:trPr>
        <w:tc>
          <w:tcPr>
            <w:tcW w:w="340" w:type="dxa"/>
            <w:tcBorders>
              <w:left w:val="single" w:sz="12" w:space="0" w:color="auto"/>
              <w:right w:val="single" w:sz="12" w:space="0" w:color="auto"/>
            </w:tcBorders>
          </w:tcPr>
          <w:p w:rsidR="0006407B" w:rsidRPr="00401FD1" w:rsidRDefault="00BB4E30" w:rsidP="00401FD1">
            <w:pPr>
              <w:jc w:val="center"/>
              <w:rPr>
                <w:b/>
              </w:rPr>
            </w:pPr>
            <w:r>
              <w:rPr>
                <w:noProof/>
              </w:rPr>
              <w:pict>
                <v:rect id="Прямоугольник 18" o:spid="_x0000_s1074" style="position:absolute;left:0;text-align:left;margin-left:-53.75pt;margin-top:1.75pt;width:12pt;height:58.25pt;z-index:7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" o:allowincell="f" filled="f" strokecolor="white" strokeweight="1pt">
                  <v:textbox style="layout-flow:vertical;mso-layout-flow-alt:bottom-to-top;mso-next-textbox:#Прямоугольник 18" inset="1pt,1pt,1pt,1pt">
                    <w:txbxContent>
                      <w:p w:rsidR="00BB4E30" w:rsidRDefault="00BB4E30" w:rsidP="00401FD1">
                        <w:pPr>
                          <w:ind w:right="2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Инв.№ подп.</w:t>
                        </w:r>
                      </w:p>
                      <w:p w:rsidR="00BB4E30" w:rsidRDefault="00BB4E30" w:rsidP="00401FD1">
                        <w:pPr>
                          <w:ind w:right="24"/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69" w:type="dxa"/>
            <w:tcBorders>
              <w:lef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964" w:type="dxa"/>
            <w:gridSpan w:val="3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1304" w:type="dxa"/>
            <w:gridSpan w:val="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379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jc w:val="center"/>
              <w:rPr>
                <w:sz w:val="16"/>
              </w:rPr>
            </w:pPr>
            <w:r w:rsidRPr="00401FD1">
              <w:rPr>
                <w:sz w:val="16"/>
              </w:rPr>
              <w:t>Стадия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jc w:val="center"/>
              <w:rPr>
                <w:sz w:val="16"/>
              </w:rPr>
            </w:pPr>
            <w:r w:rsidRPr="00401FD1">
              <w:rPr>
                <w:sz w:val="16"/>
              </w:rPr>
              <w:t>Лист</w:t>
            </w:r>
          </w:p>
        </w:tc>
        <w:tc>
          <w:tcPr>
            <w:tcW w:w="10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sz w:val="4"/>
              </w:rPr>
            </w:pPr>
          </w:p>
          <w:p w:rsidR="0006407B" w:rsidRPr="00401FD1" w:rsidRDefault="0006407B" w:rsidP="00401FD1">
            <w:pPr>
              <w:jc w:val="center"/>
              <w:rPr>
                <w:sz w:val="16"/>
              </w:rPr>
            </w:pPr>
            <w:r w:rsidRPr="00401FD1">
              <w:rPr>
                <w:sz w:val="16"/>
              </w:rPr>
              <w:t>Листов</w:t>
            </w: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</w:tr>
      <w:tr w:rsidR="0006407B" w:rsidRPr="00401FD1" w:rsidTr="00056C30">
        <w:trPr>
          <w:trHeight w:hRule="exact" w:val="284"/>
        </w:trPr>
        <w:tc>
          <w:tcPr>
            <w:tcW w:w="340" w:type="dxa"/>
            <w:tcBorders>
              <w:left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  <w:bookmarkStart w:id="0" w:name="_GoBack" w:colFirst="9" w:colLast="9"/>
          </w:p>
        </w:tc>
        <w:tc>
          <w:tcPr>
            <w:tcW w:w="369" w:type="dxa"/>
            <w:tcBorders>
              <w:lef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3799" w:type="dxa"/>
            <w:tcBorders>
              <w:left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keepNext/>
              <w:jc w:val="center"/>
              <w:outlineLvl w:val="6"/>
            </w:pPr>
            <w:r w:rsidRPr="00401FD1">
              <w:t>ГП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jc w:val="center"/>
            </w:pPr>
            <w:r w:rsidRPr="00401FD1">
              <w:t>2</w:t>
            </w:r>
          </w:p>
        </w:tc>
        <w:tc>
          <w:tcPr>
            <w:tcW w:w="10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407B" w:rsidRPr="00401FD1" w:rsidRDefault="00C109B8" w:rsidP="00056C30">
            <w:pPr>
              <w:jc w:val="center"/>
            </w:pPr>
            <w:r>
              <w:t>64</w:t>
            </w: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06407B" w:rsidRPr="00401FD1" w:rsidRDefault="0006407B" w:rsidP="00401FD1">
            <w:pPr>
              <w:jc w:val="center"/>
            </w:pPr>
          </w:p>
        </w:tc>
      </w:tr>
      <w:bookmarkEnd w:id="0"/>
      <w:tr w:rsidR="0006407B" w:rsidRPr="00401FD1" w:rsidTr="00401FD1">
        <w:trPr>
          <w:cantSplit/>
          <w:trHeight w:hRule="exact" w:val="284"/>
        </w:trPr>
        <w:tc>
          <w:tcPr>
            <w:tcW w:w="340" w:type="dxa"/>
            <w:tcBorders>
              <w:left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369" w:type="dxa"/>
            <w:tcBorders>
              <w:lef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keepNext/>
              <w:jc w:val="center"/>
              <w:outlineLvl w:val="1"/>
              <w:rPr>
                <w:b/>
                <w:sz w:val="16"/>
                <w:szCs w:val="16"/>
              </w:rPr>
            </w:pPr>
            <w:r w:rsidRPr="00401FD1">
              <w:rPr>
                <w:b/>
                <w:sz w:val="16"/>
                <w:szCs w:val="16"/>
              </w:rPr>
              <w:t>ГИ</w:t>
            </w:r>
            <w:proofErr w:type="gramStart"/>
            <w:r w:rsidRPr="00401FD1">
              <w:rPr>
                <w:b/>
                <w:sz w:val="16"/>
                <w:szCs w:val="16"/>
              </w:rPr>
              <w:t>П(</w:t>
            </w:r>
            <w:proofErr w:type="gramEnd"/>
            <w:r w:rsidRPr="00401FD1">
              <w:rPr>
                <w:b/>
                <w:sz w:val="16"/>
                <w:szCs w:val="16"/>
              </w:rPr>
              <w:t>ГАП)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407B" w:rsidRPr="00401FD1" w:rsidRDefault="0006407B" w:rsidP="00401FD1">
            <w:pPr>
              <w:keepNext/>
              <w:jc w:val="center"/>
              <w:outlineLvl w:val="5"/>
            </w:pPr>
            <w:proofErr w:type="spellStart"/>
            <w:r w:rsidRPr="00401FD1">
              <w:t>Ширгазин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3799" w:type="dxa"/>
            <w:tcBorders>
              <w:left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  <w:sz w:val="24"/>
              </w:rPr>
            </w:pPr>
            <w:r w:rsidRPr="00401FD1">
              <w:rPr>
                <w:b/>
                <w:sz w:val="24"/>
              </w:rPr>
              <w:t>Содержание тома</w:t>
            </w:r>
          </w:p>
        </w:tc>
        <w:tc>
          <w:tcPr>
            <w:tcW w:w="854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06407B" w:rsidRPr="00401FD1" w:rsidRDefault="0006407B" w:rsidP="00401FD1">
            <w:pPr>
              <w:jc w:val="center"/>
              <w:rPr>
                <w:b/>
                <w:sz w:val="6"/>
              </w:rPr>
            </w:pPr>
          </w:p>
          <w:p w:rsidR="0006407B" w:rsidRPr="00401FD1" w:rsidRDefault="0006407B" w:rsidP="00401FD1">
            <w:pPr>
              <w:jc w:val="center"/>
              <w:rPr>
                <w:b/>
                <w:sz w:val="18"/>
              </w:rPr>
            </w:pPr>
            <w:r w:rsidRPr="00401FD1">
              <w:object w:dxaOrig="465" w:dyaOrig="525">
                <v:shape id="_x0000_i1025" type="#_x0000_t75" style="width:23.4pt;height:26.2pt" o:ole="">
                  <v:imagedata r:id="rId12" o:title=""/>
                </v:shape>
                <o:OLEObject Type="Embed" ProgID="CDraw5" ShapeID="_x0000_i1025" DrawAspect="Content" ObjectID="_1642410288" r:id="rId13"/>
              </w:object>
            </w:r>
          </w:p>
        </w:tc>
        <w:tc>
          <w:tcPr>
            <w:tcW w:w="186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06407B" w:rsidRPr="00401FD1" w:rsidRDefault="0006407B" w:rsidP="00401FD1">
            <w:pPr>
              <w:rPr>
                <w:b/>
                <w:sz w:val="6"/>
              </w:rPr>
            </w:pPr>
          </w:p>
          <w:p w:rsidR="0006407B" w:rsidRPr="00401FD1" w:rsidRDefault="0006407B" w:rsidP="00401FD1">
            <w:pPr>
              <w:jc w:val="center"/>
              <w:rPr>
                <w:b/>
                <w:sz w:val="12"/>
                <w:szCs w:val="12"/>
              </w:rPr>
            </w:pPr>
            <w:r w:rsidRPr="00401FD1">
              <w:rPr>
                <w:sz w:val="18"/>
                <w:szCs w:val="18"/>
              </w:rPr>
              <w:t>ОАО ПИ « БАШКИРГРАЖДАНПРОЕКТ» г. УФА</w:t>
            </w: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</w:tr>
      <w:tr w:rsidR="0006407B" w:rsidRPr="00401FD1" w:rsidTr="00401FD1">
        <w:trPr>
          <w:cantSplit/>
          <w:trHeight w:hRule="exact" w:val="284"/>
        </w:trPr>
        <w:tc>
          <w:tcPr>
            <w:tcW w:w="340" w:type="dxa"/>
            <w:tcBorders>
              <w:left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369" w:type="dxa"/>
            <w:tcBorders>
              <w:lef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3799" w:type="dxa"/>
            <w:tcBorders>
              <w:left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854" w:type="dxa"/>
            <w:vMerge/>
            <w:tcBorders>
              <w:left w:val="single" w:sz="12" w:space="0" w:color="auto"/>
              <w:right w:val="nil"/>
            </w:tcBorders>
          </w:tcPr>
          <w:p w:rsidR="0006407B" w:rsidRPr="00401FD1" w:rsidRDefault="0006407B" w:rsidP="00401FD1">
            <w:pPr>
              <w:jc w:val="center"/>
              <w:rPr>
                <w:b/>
                <w:sz w:val="18"/>
              </w:rPr>
            </w:pPr>
          </w:p>
        </w:tc>
        <w:tc>
          <w:tcPr>
            <w:tcW w:w="1868" w:type="dxa"/>
            <w:gridSpan w:val="3"/>
            <w:vMerge/>
            <w:tcBorders>
              <w:left w:val="nil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  <w:sz w:val="18"/>
              </w:rPr>
            </w:pPr>
          </w:p>
        </w:tc>
        <w:tc>
          <w:tcPr>
            <w:tcW w:w="289" w:type="dxa"/>
            <w:tcBorders>
              <w:left w:val="nil"/>
              <w:right w:val="single" w:sz="6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</w:tr>
      <w:tr w:rsidR="0006407B" w:rsidRPr="00401FD1" w:rsidTr="00401FD1">
        <w:trPr>
          <w:cantSplit/>
          <w:trHeight w:hRule="exact" w:val="284"/>
        </w:trPr>
        <w:tc>
          <w:tcPr>
            <w:tcW w:w="3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369" w:type="dxa"/>
            <w:tcBorders>
              <w:left w:val="single" w:sz="12" w:space="0" w:color="auto"/>
              <w:bottom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rPr>
                <w:b/>
              </w:rPr>
            </w:pPr>
            <w:proofErr w:type="spellStart"/>
            <w:r w:rsidRPr="00401FD1">
              <w:rPr>
                <w:b/>
              </w:rPr>
              <w:t>Н.контр</w:t>
            </w:r>
            <w:proofErr w:type="spellEnd"/>
            <w:r w:rsidRPr="00401FD1">
              <w:rPr>
                <w:b/>
              </w:rPr>
              <w:t>.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keepNext/>
              <w:jc w:val="center"/>
              <w:outlineLvl w:val="5"/>
              <w:rPr>
                <w:b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379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  <w:tc>
          <w:tcPr>
            <w:tcW w:w="854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06407B" w:rsidRPr="00401FD1" w:rsidRDefault="0006407B" w:rsidP="00401FD1">
            <w:pPr>
              <w:jc w:val="center"/>
              <w:rPr>
                <w:b/>
                <w:sz w:val="18"/>
              </w:rPr>
            </w:pPr>
          </w:p>
        </w:tc>
        <w:tc>
          <w:tcPr>
            <w:tcW w:w="186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  <w:sz w:val="18"/>
              </w:rPr>
            </w:pPr>
          </w:p>
        </w:tc>
        <w:tc>
          <w:tcPr>
            <w:tcW w:w="289" w:type="dxa"/>
            <w:tcBorders>
              <w:left w:val="nil"/>
              <w:bottom w:val="single" w:sz="12" w:space="0" w:color="auto"/>
              <w:right w:val="single" w:sz="6" w:space="0" w:color="auto"/>
            </w:tcBorders>
          </w:tcPr>
          <w:p w:rsidR="0006407B" w:rsidRPr="00401FD1" w:rsidRDefault="0006407B" w:rsidP="00401FD1">
            <w:pPr>
              <w:jc w:val="center"/>
              <w:rPr>
                <w:b/>
              </w:rPr>
            </w:pPr>
          </w:p>
        </w:tc>
      </w:tr>
    </w:tbl>
    <w:p w:rsidR="003D0B04" w:rsidRPr="00EA07CF" w:rsidRDefault="003D0B04" w:rsidP="00655A97">
      <w:pPr>
        <w:spacing w:after="200" w:line="276" w:lineRule="auto"/>
        <w:ind w:firstLine="708"/>
        <w:rPr>
          <w:rFonts w:ascii="Arial" w:hAnsi="Arial"/>
          <w:b/>
          <w:color w:val="000000"/>
          <w:sz w:val="24"/>
          <w:szCs w:val="24"/>
          <w:lang w:eastAsia="en-US"/>
        </w:rPr>
      </w:pPr>
      <w:r>
        <w:br w:type="page"/>
      </w:r>
      <w:r w:rsidRPr="00EA07CF">
        <w:rPr>
          <w:rFonts w:ascii="Arial" w:hAnsi="Arial"/>
          <w:b/>
          <w:color w:val="000000"/>
          <w:sz w:val="24"/>
          <w:szCs w:val="24"/>
          <w:lang w:eastAsia="en-US"/>
        </w:rPr>
        <w:lastRenderedPageBreak/>
        <w:t>Глава I Сведения о видах и наименованиях планируемых для размещения объектов местного значения городского округа,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таких объектов</w:t>
      </w:r>
    </w:p>
    <w:p w:rsidR="003D0B04" w:rsidRPr="00EA07CF" w:rsidRDefault="003D0B04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</w:pPr>
    </w:p>
    <w:p w:rsidR="003D0B04" w:rsidRPr="00EA07CF" w:rsidRDefault="003D0B04" w:rsidP="00655A97">
      <w:pPr>
        <w:widowControl w:val="0"/>
        <w:suppressAutoHyphens/>
        <w:autoSpaceDN w:val="0"/>
        <w:ind w:firstLine="708"/>
        <w:jc w:val="both"/>
        <w:textAlignment w:val="baseline"/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</w:pPr>
      <w:r w:rsidRPr="00EA07CF"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  <w:t>1.1 Планируемые для размещения объекты местного значения городского поселения ГО г. Стерлитамак</w:t>
      </w:r>
    </w:p>
    <w:p w:rsidR="003D0B04" w:rsidRPr="00EA07CF" w:rsidRDefault="003D0B04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</w:pPr>
    </w:p>
    <w:p w:rsidR="003D0B04" w:rsidRPr="00EA07CF" w:rsidRDefault="003D0B04" w:rsidP="00655A97">
      <w:pPr>
        <w:widowControl w:val="0"/>
        <w:suppressAutoHyphens/>
        <w:autoSpaceDN w:val="0"/>
        <w:ind w:firstLine="708"/>
        <w:jc w:val="both"/>
        <w:textAlignment w:val="baseline"/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</w:pPr>
      <w:r w:rsidRPr="00EA07CF"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  <w:t xml:space="preserve">1.1.1. </w:t>
      </w:r>
      <w:r w:rsidR="007D1113"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  <w:t>Объекты социального и культурно</w:t>
      </w:r>
      <w:r w:rsidRPr="00EA07CF"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  <w:t>-бытового обслуживания</w:t>
      </w:r>
    </w:p>
    <w:p w:rsidR="003D0B04" w:rsidRPr="00EA07CF" w:rsidRDefault="003D0B04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</w:pPr>
    </w:p>
    <w:p w:rsidR="003D0B04" w:rsidRPr="00EA07CF" w:rsidRDefault="003D0B04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"/>
        <w:gridCol w:w="2443"/>
        <w:gridCol w:w="1483"/>
        <w:gridCol w:w="1562"/>
        <w:gridCol w:w="2172"/>
        <w:gridCol w:w="1505"/>
      </w:tblGrid>
      <w:tr w:rsidR="003D0B04" w:rsidRPr="00EA07CF" w:rsidTr="00655A97">
        <w:trPr>
          <w:tblHeader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b/>
                <w:color w:val="000000"/>
                <w:kern w:val="3"/>
                <w:lang w:eastAsia="en-US"/>
              </w:rPr>
              <w:t xml:space="preserve">№ </w:t>
            </w:r>
            <w:proofErr w:type="gramStart"/>
            <w:r w:rsidRPr="00EA07CF">
              <w:rPr>
                <w:rFonts w:ascii="Arial" w:hAnsi="Arial" w:cs="Arial"/>
                <w:b/>
                <w:color w:val="000000"/>
                <w:kern w:val="3"/>
                <w:lang w:eastAsia="en-US"/>
              </w:rPr>
              <w:t>п</w:t>
            </w:r>
            <w:proofErr w:type="gramEnd"/>
            <w:r w:rsidRPr="00EA07CF">
              <w:rPr>
                <w:rFonts w:ascii="Arial" w:hAnsi="Arial" w:cs="Arial"/>
                <w:b/>
                <w:color w:val="000000"/>
                <w:kern w:val="3"/>
                <w:lang w:eastAsia="en-US"/>
              </w:rPr>
              <w:t>/п</w:t>
            </w:r>
          </w:p>
        </w:tc>
        <w:tc>
          <w:tcPr>
            <w:tcW w:w="2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pacing w:after="283"/>
              <w:jc w:val="center"/>
              <w:textAlignment w:val="baseline"/>
              <w:rPr>
                <w:rFonts w:ascii="Arial" w:hAnsi="Arial" w:cs="Arial"/>
                <w:b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b/>
                <w:color w:val="000000"/>
                <w:kern w:val="3"/>
                <w:lang w:eastAsia="en-US"/>
              </w:rPr>
              <w:t>Наименование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pacing w:after="283"/>
              <w:jc w:val="center"/>
              <w:textAlignment w:val="baseline"/>
              <w:rPr>
                <w:rFonts w:ascii="Arial" w:hAnsi="Arial" w:cs="Arial"/>
                <w:b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b/>
                <w:color w:val="000000"/>
                <w:kern w:val="3"/>
                <w:lang w:eastAsia="en-US"/>
              </w:rPr>
              <w:t>Краткая характеристика объекта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pacing w:after="283"/>
              <w:jc w:val="center"/>
              <w:textAlignment w:val="baseline"/>
              <w:rPr>
                <w:rFonts w:ascii="Arial" w:hAnsi="Arial" w:cs="Arial"/>
                <w:b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b/>
                <w:color w:val="000000"/>
                <w:kern w:val="3"/>
                <w:lang w:eastAsia="en-US"/>
              </w:rPr>
              <w:t>Статус объекта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pacing w:after="283"/>
              <w:jc w:val="center"/>
              <w:textAlignment w:val="baseline"/>
              <w:rPr>
                <w:rFonts w:ascii="Arial" w:hAnsi="Arial" w:cs="Arial"/>
                <w:b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b/>
                <w:color w:val="000000"/>
                <w:kern w:val="3"/>
                <w:lang w:eastAsia="en-US"/>
              </w:rPr>
              <w:t>Функциональная зона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pacing w:after="283"/>
              <w:jc w:val="center"/>
              <w:textAlignment w:val="baseline"/>
              <w:rPr>
                <w:rFonts w:ascii="Arial" w:hAnsi="Arial" w:cs="Arial"/>
                <w:b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b/>
                <w:color w:val="000000"/>
                <w:kern w:val="3"/>
                <w:lang w:eastAsia="en-US"/>
              </w:rPr>
              <w:t>местоположение</w:t>
            </w:r>
          </w:p>
        </w:tc>
      </w:tr>
      <w:tr w:rsidR="003D0B04" w:rsidRPr="00EA07CF" w:rsidTr="00655A97">
        <w:tc>
          <w:tcPr>
            <w:tcW w:w="9645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pacing w:after="283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b/>
                <w:color w:val="000000"/>
                <w:kern w:val="3"/>
                <w:lang w:eastAsia="en-US"/>
              </w:rPr>
              <w:t>Образовательные организации</w:t>
            </w:r>
          </w:p>
        </w:tc>
      </w:tr>
      <w:tr w:rsidR="003D0B04" w:rsidRPr="00EA07CF" w:rsidTr="00655A97">
        <w:tc>
          <w:tcPr>
            <w:tcW w:w="9645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pacing w:after="283"/>
              <w:jc w:val="center"/>
              <w:textAlignment w:val="baseline"/>
              <w:rPr>
                <w:rFonts w:ascii="Arial" w:hAnsi="Arial" w:cs="Arial"/>
                <w:b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b/>
                <w:color w:val="000000"/>
                <w:kern w:val="3"/>
                <w:lang w:eastAsia="en-US"/>
              </w:rPr>
              <w:t>Дошкольные образовательные  организации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pacing w:after="283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Дошкольная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образовательная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организация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pacing w:after="283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230</w:t>
            </w:r>
            <w:r w:rsidR="00655A97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мест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pacing w:after="283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pacing w:after="283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застройки индивидуальными жилыми домами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pacing w:after="283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западный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Дошкольная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образовательная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организация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210</w:t>
            </w:r>
            <w:r w:rsidR="00655A97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мест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западный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4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3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Дошкольная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образовательная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организация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210</w:t>
            </w:r>
            <w:r w:rsidR="00655A97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мест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западный5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4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Дошкольная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образовательная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организация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210</w:t>
            </w:r>
            <w:r w:rsidR="00655A97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мест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Прибрежный 1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5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Дошкольная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образовательная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организация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210</w:t>
            </w:r>
            <w:r w:rsidR="00655A97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мест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Прибрежный 1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6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Дошкольная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образовательная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организация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230</w:t>
            </w:r>
            <w:r w:rsidR="00655A97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мест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Прибрежный 2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7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Дошкольная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образовательная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организация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для ослабленных детей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230</w:t>
            </w:r>
            <w:r w:rsidR="00655A97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мест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1659CC" w:rsidRDefault="003D0B04" w:rsidP="00655A97">
            <w:pPr>
              <w:pStyle w:val="western"/>
              <w:spacing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A07CF">
              <w:rPr>
                <w:kern w:val="3"/>
                <w:lang w:eastAsia="en-US"/>
              </w:rPr>
              <w:t xml:space="preserve">Территории, ограниченные </w:t>
            </w:r>
            <w:proofErr w:type="spellStart"/>
            <w:proofErr w:type="gramStart"/>
            <w:r w:rsidRPr="00EA07CF">
              <w:rPr>
                <w:kern w:val="3"/>
                <w:lang w:eastAsia="en-US"/>
              </w:rPr>
              <w:t>ул</w:t>
            </w:r>
            <w:proofErr w:type="spellEnd"/>
            <w:proofErr w:type="gramEnd"/>
            <w:r w:rsidRPr="00EA07CF">
              <w:rPr>
                <w:kern w:val="3"/>
                <w:lang w:eastAsia="en-US"/>
              </w:rPr>
              <w:t xml:space="preserve"> Оренбургский тракт, </w:t>
            </w:r>
            <w:r w:rsidRPr="001659CC">
              <w:t>продолжение ул. Рябиновая,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, Суханова,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lastRenderedPageBreak/>
              <w:t>коллективными садами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</w:t>
            </w:r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к</w:t>
            </w:r>
            <w:proofErr w:type="gramEnd"/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в76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lastRenderedPageBreak/>
              <w:t>8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Дошкольная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образовательная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организация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230</w:t>
            </w:r>
            <w:r w:rsidR="00655A97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мест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Территории, ограниченные </w:t>
            </w:r>
            <w:proofErr w:type="spellStart"/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ул</w:t>
            </w:r>
            <w:proofErr w:type="spellEnd"/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Оренбургский тракт, Суханова, Ак. Королева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,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Коллективными садами</w:t>
            </w:r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, кв77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9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Дошкольная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образовательная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организация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230</w:t>
            </w:r>
            <w:r w:rsidR="00655A97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мест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Радужный 1, м-н1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10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Дошкольная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образовательная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организация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230</w:t>
            </w:r>
            <w:r w:rsidR="00655A97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мест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Радужный 1, м-н-1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11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Дошкольная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образовательная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организация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230</w:t>
            </w:r>
            <w:r w:rsidR="00655A97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мест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Радужный 1, м-н2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12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Дошкольная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образовательная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организация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230</w:t>
            </w:r>
            <w:r w:rsidR="00655A97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мест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Радужный 1, м-н-2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13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Дошкольная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образовательная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организация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230</w:t>
            </w:r>
            <w:r w:rsidR="00655A97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мест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Радужный 2,</w:t>
            </w:r>
          </w:p>
        </w:tc>
      </w:tr>
      <w:tr w:rsidR="003D0B04" w:rsidRPr="00EA07CF" w:rsidTr="00655A97">
        <w:tc>
          <w:tcPr>
            <w:tcW w:w="9645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b/>
                <w:color w:val="000000"/>
                <w:kern w:val="3"/>
                <w:lang w:eastAsia="en-US"/>
              </w:rPr>
              <w:t>Общеобразовательные организации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14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Общеобразовательная организация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700</w:t>
            </w:r>
            <w:r w:rsidR="00655A97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учащихся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западный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15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Общеобразовательная организация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1000</w:t>
            </w:r>
            <w:r w:rsidR="00655A97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учащихся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западный5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16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Общеобразовательная организация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1000</w:t>
            </w:r>
            <w:r w:rsidR="00655A97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учащихся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Прибрежный 1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17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Школа искусств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200 мест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многофункциональной общественно-деловой застройки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Прибрежный 2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18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Общеобразовательная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lastRenderedPageBreak/>
              <w:t>организация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>
              <w:rPr>
                <w:rFonts w:ascii="Arial" w:hAnsi="Arial" w:cs="Arial"/>
                <w:color w:val="000000"/>
                <w:kern w:val="3"/>
                <w:lang w:eastAsia="en-US"/>
              </w:rPr>
              <w:lastRenderedPageBreak/>
              <w:t>1000</w:t>
            </w:r>
            <w:r w:rsidR="00655A97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учащихся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размещения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lastRenderedPageBreak/>
              <w:t>многофункциональной общественно-деловой застройки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lastRenderedPageBreak/>
              <w:t xml:space="preserve">Территории,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lastRenderedPageBreak/>
              <w:t xml:space="preserve">ограниченные </w:t>
            </w:r>
            <w:proofErr w:type="spellStart"/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ул</w:t>
            </w:r>
            <w:proofErr w:type="spellEnd"/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Оренбургский тракт, Суханов</w:t>
            </w:r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а, Ак. Королева</w:t>
            </w:r>
            <w:proofErr w:type="gramStart"/>
            <w:r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,</w:t>
            </w:r>
            <w:proofErr w:type="gramEnd"/>
            <w:r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Коллективным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садами</w:t>
            </w:r>
            <w:proofErr w:type="spellEnd"/>
            <w:r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кв</w:t>
            </w:r>
            <w:proofErr w:type="spellEnd"/>
            <w:r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77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lastRenderedPageBreak/>
              <w:t>19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Общеобразовательная организация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1150</w:t>
            </w:r>
            <w:r w:rsidR="00655A97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учащихся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Радужный  1, м-н1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20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Общеобразовательная организация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1150</w:t>
            </w:r>
            <w:r w:rsidR="00655A97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учащихся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Радужный  1, м-н2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>
              <w:rPr>
                <w:rFonts w:ascii="Arial" w:hAnsi="Arial" w:cs="Arial"/>
                <w:kern w:val="3"/>
                <w:lang w:eastAsia="en-US"/>
              </w:rPr>
              <w:t>21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Общеобразовательная организация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1000</w:t>
            </w:r>
            <w:r w:rsidR="00655A97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учащихся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Радужный  2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>
              <w:rPr>
                <w:rFonts w:ascii="Arial" w:hAnsi="Arial" w:cs="Arial"/>
                <w:kern w:val="3"/>
                <w:lang w:eastAsia="en-US"/>
              </w:rPr>
              <w:t>22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Общеобразовательная организация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500 учащихся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ул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.С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вердлова</w:t>
            </w:r>
            <w:proofErr w:type="spellEnd"/>
          </w:p>
        </w:tc>
      </w:tr>
      <w:tr w:rsidR="003D0B04" w:rsidRPr="00EA07CF" w:rsidTr="00655A97">
        <w:tc>
          <w:tcPr>
            <w:tcW w:w="9645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b/>
                <w:color w:val="000000"/>
                <w:kern w:val="3"/>
                <w:lang w:eastAsia="en-US"/>
              </w:rPr>
              <w:t xml:space="preserve">Медицинские организации, </w:t>
            </w:r>
            <w:r w:rsidRPr="00EA07CF">
              <w:rPr>
                <w:rFonts w:ascii="Arial" w:hAnsi="Arial" w:cs="Arial"/>
                <w:b/>
                <w:bCs/>
                <w:color w:val="000000"/>
                <w:kern w:val="3"/>
                <w:lang w:eastAsia="en-US"/>
              </w:rPr>
              <w:t>социальные объекты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>
              <w:rPr>
                <w:rFonts w:ascii="Arial" w:hAnsi="Arial" w:cs="Arial"/>
                <w:kern w:val="3"/>
                <w:lang w:eastAsia="en-US"/>
              </w:rPr>
              <w:t>23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Раздаточный пункт молочной кухни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Прибрежный 1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24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Раздаточный пункт молочной кухни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40м</w:t>
            </w:r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>2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/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реб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до года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Прибрежный 2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25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Поликлиника, раздаточный пункт молочной кухни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180 посещений/смена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проектируемые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Шахтау</w:t>
            </w:r>
            <w:proofErr w:type="spell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26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Поликлиника со станцией скорой помощи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380 посещений/смена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Многофункциональная общественно-деловая зона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западный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4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27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Женская консультация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300 посещений/смена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Многофункциональная общественно-деловая зона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западный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4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28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Поликлиника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400 посещений/смена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Территории, ограниченные </w:t>
            </w:r>
            <w:proofErr w:type="spellStart"/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ул</w:t>
            </w:r>
            <w:proofErr w:type="spellEnd"/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Оренбургский тракт, Суханова, Ак. Королева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,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lastRenderedPageBreak/>
              <w:t>Коллективными садами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lastRenderedPageBreak/>
              <w:t>29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Молочная кухня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984 порции в сутки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Радужный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30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Детская поликлиника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200</w:t>
            </w:r>
            <w:r w:rsidR="00655A97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посещений/смена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proofErr w:type="spellStart"/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Ул</w:t>
            </w:r>
            <w:proofErr w:type="spellEnd"/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Революционная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31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Поликлиника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210</w:t>
            </w:r>
            <w:r w:rsidR="00655A97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посещений/смена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объектов здравоохранения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Заашкадарье</w:t>
            </w:r>
            <w:proofErr w:type="spell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>
              <w:rPr>
                <w:rFonts w:ascii="Arial" w:hAnsi="Arial" w:cs="Arial"/>
                <w:kern w:val="3"/>
                <w:lang w:eastAsia="en-US"/>
              </w:rPr>
              <w:t>32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 xml:space="preserve">Дом </w:t>
            </w:r>
            <w:proofErr w:type="gramStart"/>
            <w:r w:rsidRPr="00EA07CF">
              <w:rPr>
                <w:rFonts w:ascii="Arial" w:hAnsi="Arial" w:cs="Arial"/>
                <w:kern w:val="3"/>
                <w:lang w:eastAsia="en-US"/>
              </w:rPr>
              <w:t>престарелых</w:t>
            </w:r>
            <w:proofErr w:type="gramEnd"/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160 мест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социальных объектов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Заашкадарье</w:t>
            </w:r>
            <w:proofErr w:type="spell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>
              <w:rPr>
                <w:rFonts w:ascii="Arial" w:hAnsi="Arial" w:cs="Arial"/>
                <w:kern w:val="3"/>
                <w:lang w:eastAsia="en-US"/>
              </w:rPr>
              <w:t>33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Дом ребенка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75 мест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социальных объектов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Заашкадарье</w:t>
            </w:r>
            <w:proofErr w:type="spell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>
              <w:rPr>
                <w:rFonts w:ascii="Arial" w:hAnsi="Arial" w:cs="Arial"/>
                <w:kern w:val="3"/>
                <w:lang w:eastAsia="en-US"/>
              </w:rPr>
              <w:t>34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Дом ночного пребывания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социальных объектов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ул. Геологическая</w:t>
            </w:r>
          </w:p>
        </w:tc>
      </w:tr>
      <w:tr w:rsidR="003D0B04" w:rsidRPr="00EA07CF" w:rsidTr="00655A97">
        <w:tc>
          <w:tcPr>
            <w:tcW w:w="9645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b/>
                <w:kern w:val="3"/>
                <w:lang w:eastAsia="en-US"/>
              </w:rPr>
              <w:t>Учреждения культуры и искусства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>
              <w:rPr>
                <w:rFonts w:ascii="Arial" w:hAnsi="Arial" w:cs="Arial"/>
                <w:kern w:val="3"/>
                <w:lang w:eastAsia="en-US"/>
              </w:rPr>
              <w:t>35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библиотека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20 тыс. томов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Шахтау</w:t>
            </w:r>
            <w:proofErr w:type="spell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36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Помещения для досуга и любительской деятельности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280м2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площ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. пола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проектируемые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Шахтау</w:t>
            </w:r>
            <w:proofErr w:type="spell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37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Помещения для досуга и любительской деятельности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250м2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площ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. пола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проектируемые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западный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4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38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клуб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710мест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многофункциональной общественно-деловой застройки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Прибрежный 2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39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библиотека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40тыс. томов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многофункциональной общественно-деловой застройки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Прибрежный 2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40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Культурно-развлекательный центр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782 места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многофункциональной общественно-деловой застройки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Радужный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41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Центр молодежного досуга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1462 места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многофункциональной общественно-деловой застройки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Радужный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42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Помещения для досуга и любительской деятельности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280м</w:t>
            </w:r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 xml:space="preserve">2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площ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. пола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lastRenderedPageBreak/>
              <w:t>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lastRenderedPageBreak/>
              <w:t>Радужный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lastRenderedPageBreak/>
              <w:t>43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Помещения для досуга и любительской деятельности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256м</w:t>
            </w:r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 xml:space="preserve">2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площ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. пола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проектируемые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Территории, ограниченные </w:t>
            </w:r>
            <w:proofErr w:type="spellStart"/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ул</w:t>
            </w:r>
            <w:proofErr w:type="spellEnd"/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Оренбургский тракт, Полевой, Суханова, коллективными садами,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>
              <w:rPr>
                <w:rFonts w:ascii="Arial" w:hAnsi="Arial" w:cs="Arial"/>
                <w:kern w:val="3"/>
                <w:lang w:eastAsia="en-US"/>
              </w:rPr>
              <w:t>44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Помещения для досуга и любительской деятельности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344м</w:t>
            </w:r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 xml:space="preserve">2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площ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. пола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проектируемые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Территории, ограниченные </w:t>
            </w:r>
            <w:proofErr w:type="spellStart"/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ул</w:t>
            </w:r>
            <w:proofErr w:type="spellEnd"/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Оренбургский тракт, Суханова, Ак. Королева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,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Коллективными садами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45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библиотека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27тыс. томов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многофункциональной общественно-деловой застройки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Заашкадарье</w:t>
            </w:r>
            <w:proofErr w:type="spell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46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клуб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480 пос. мест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многофункциональной общественно-деловой застройки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Заашкадарье</w:t>
            </w:r>
            <w:proofErr w:type="spell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47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Дом культуры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480 пос. мест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многофункциональной общественно-деловой застройки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Строймаш</w:t>
            </w:r>
            <w:proofErr w:type="spellEnd"/>
          </w:p>
        </w:tc>
      </w:tr>
      <w:tr w:rsidR="003D0B04" w:rsidRPr="00EA07CF" w:rsidTr="00655A97">
        <w:tc>
          <w:tcPr>
            <w:tcW w:w="9645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b/>
                <w:kern w:val="3"/>
                <w:lang w:eastAsia="en-US"/>
              </w:rPr>
              <w:t>Физкультура и спорт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>
              <w:rPr>
                <w:rFonts w:ascii="Arial" w:hAnsi="Arial" w:cs="Arial"/>
                <w:kern w:val="3"/>
                <w:lang w:eastAsia="en-US"/>
              </w:rPr>
              <w:t>48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Бассейн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275м</w:t>
            </w:r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>2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зеркала воды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Шахтау</w:t>
            </w:r>
            <w:proofErr w:type="spell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>
              <w:rPr>
                <w:rFonts w:ascii="Arial" w:hAnsi="Arial" w:cs="Arial"/>
                <w:kern w:val="3"/>
                <w:lang w:eastAsia="en-US"/>
              </w:rPr>
              <w:t>49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Открытые Физкультурные площадки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2700м</w:t>
            </w:r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>2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Шахтау</w:t>
            </w:r>
            <w:proofErr w:type="spell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>
              <w:rPr>
                <w:rFonts w:ascii="Arial" w:hAnsi="Arial" w:cs="Arial"/>
                <w:kern w:val="3"/>
                <w:lang w:eastAsia="en-US"/>
              </w:rPr>
              <w:t>50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Помещения для физкультурно-оздоровительных занятий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300м</w:t>
            </w:r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>2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.  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Шахтау</w:t>
            </w:r>
            <w:proofErr w:type="spell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>
              <w:rPr>
                <w:rFonts w:ascii="Arial" w:hAnsi="Arial" w:cs="Arial"/>
                <w:kern w:val="3"/>
                <w:lang w:eastAsia="en-US"/>
              </w:rPr>
              <w:t>51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Открытые спортивные площадки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5615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западный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52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Помещения для физкультурно-оздоровительных занятий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200м</w:t>
            </w:r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>2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. 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западный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53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 xml:space="preserve">Открытые спортивные </w:t>
            </w:r>
            <w:r w:rsidRPr="00EA07CF">
              <w:rPr>
                <w:rFonts w:ascii="Arial" w:hAnsi="Arial" w:cs="Arial"/>
                <w:kern w:val="3"/>
                <w:lang w:eastAsia="en-US"/>
              </w:rPr>
              <w:lastRenderedPageBreak/>
              <w:t>площадки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lastRenderedPageBreak/>
              <w:t>2600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lastRenderedPageBreak/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lastRenderedPageBreak/>
              <w:t>западный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4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lastRenderedPageBreak/>
              <w:t>54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Открытые спортивные площадки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336,7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Тукаева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, 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Химиков-Социалистическая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 Цементников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55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ФОК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784м</w:t>
            </w:r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>2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Прибрежный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56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Открытые спортивные площадки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9776м</w:t>
            </w:r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>2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Прибрежный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57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Открытые спортивные площадки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14140м</w:t>
            </w:r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>2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Прибрежный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58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стадион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17060м</w:t>
            </w:r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>2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физкультурно-спортивных сооружений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Прибрежный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59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Спортивные залы общего пользования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1090м</w:t>
            </w:r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 xml:space="preserve">2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площади пола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физкультурно-спортивных сооружений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Прибрежный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>
              <w:rPr>
                <w:rFonts w:ascii="Arial" w:hAnsi="Arial" w:cs="Arial"/>
                <w:kern w:val="3"/>
                <w:lang w:eastAsia="en-US"/>
              </w:rPr>
              <w:t>60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Спортивные залы специализированные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2000м</w:t>
            </w:r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>2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площади пола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физкультурно-спортивных сооружений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Прибрежный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61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Спортивно-тренажерный зал повседневного обслуживания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705м</w:t>
            </w:r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>2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площади пола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физкультурно-спортивных сооружений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Прибрежный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62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бассейн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240м</w:t>
            </w:r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>2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зеркала воды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физкультурно-спортивных сооружений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Прибрежный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63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аквапарк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физкультурно-спортивных сооружений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Прибрежный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64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аквапарк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многофункциональной общественно-деловой застройки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Парковая зона 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Радужный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65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ФОК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2010м</w:t>
            </w:r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>2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площади пола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физкультурно-спортивных сооружений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Радужный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66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бассейн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1250м</w:t>
            </w:r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>2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lastRenderedPageBreak/>
              <w:t>зеркала воды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lastRenderedPageBreak/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размещения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lastRenderedPageBreak/>
              <w:t>многофункциональной общественно-деловой застройки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lastRenderedPageBreak/>
              <w:t>Радужный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lastRenderedPageBreak/>
              <w:t>67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Открытые спортивные площадки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1,5га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физкультурно-спортивных сооружений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Парковая зона 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Радужный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68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Физкультурно-оздоровительный комплекс со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скейтодром</w:t>
            </w:r>
            <w:proofErr w:type="spellEnd"/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6,55га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физкультурно-спортивных сооружений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Парковая зона 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Радужный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69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Спортивный комплекс со стадионом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5,5га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реконструируемый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физкультурно-спортивных сооружений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proofErr w:type="spellStart"/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</w:t>
            </w:r>
            <w:proofErr w:type="spellEnd"/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Ленина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70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Физкультурно-оздоровительные сооружения закрытого типа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3,7га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физкультурно-спортивных сооружений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Западнее ТЦ МЕТРО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7</w:t>
            </w:r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1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Открытые спортивные площадки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6400м</w:t>
            </w:r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>2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Территории, ограниченные </w:t>
            </w:r>
            <w:proofErr w:type="spellStart"/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ул</w:t>
            </w:r>
            <w:proofErr w:type="spellEnd"/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Оренбургский тракт, Полевой, Суханова, коллективными садами,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72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Открытые спортивные площадки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5200м</w:t>
            </w:r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>2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Территории, ограниченные </w:t>
            </w:r>
            <w:proofErr w:type="spellStart"/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ул</w:t>
            </w:r>
            <w:proofErr w:type="spellEnd"/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Оренбургский тракт, Суханова, Ак. Королева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,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Коллективными садами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73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Открытые спортивные площадки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3400м</w:t>
            </w:r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>2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Территории, ограниченные </w:t>
            </w:r>
            <w:proofErr w:type="spellStart"/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ул</w:t>
            </w:r>
            <w:proofErr w:type="spellEnd"/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Оренбургский тракт,  Ак. Королева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,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поймой р. </w:t>
            </w: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Ашкадар</w:t>
            </w:r>
            <w:proofErr w:type="spell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74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Открытые спортивные площадки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1,4га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физкультурно-спортивных сооружений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Заашкадарье</w:t>
            </w:r>
            <w:proofErr w:type="spell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75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ФОК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480м</w:t>
            </w:r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>2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площади пола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Зона размещения физкультурно-спортивных сооружений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Заашкадарье</w:t>
            </w:r>
            <w:proofErr w:type="spellEnd"/>
          </w:p>
        </w:tc>
      </w:tr>
      <w:tr w:rsidR="003D0B04" w:rsidRPr="00EA07CF" w:rsidTr="00655A97">
        <w:tc>
          <w:tcPr>
            <w:tcW w:w="9645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b/>
                <w:color w:val="000000"/>
                <w:kern w:val="3"/>
                <w:lang w:eastAsia="en-US"/>
              </w:rPr>
              <w:t>Объекты рекреации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76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Зеленые насаждения общего пользования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3203,88м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>2</w:t>
            </w:r>
            <w:proofErr w:type="gramEnd"/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.  Зоны рекреационного назначения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Шахтау</w:t>
            </w:r>
            <w:proofErr w:type="spell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77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сквер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8897,8м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>2</w:t>
            </w:r>
            <w:proofErr w:type="gramEnd"/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.  Зоны </w:t>
            </w: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lastRenderedPageBreak/>
              <w:t>рекреационного назначения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lastRenderedPageBreak/>
              <w:t>Прибрежный 1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lastRenderedPageBreak/>
              <w:t>78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сквер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23922м</w:t>
            </w:r>
            <w:r w:rsidRPr="00EA07CF">
              <w:rPr>
                <w:rFonts w:ascii="Arial" w:hAnsi="Arial" w:cs="Arial"/>
                <w:color w:val="000000"/>
                <w:kern w:val="3"/>
                <w:position w:val="7"/>
                <w:lang w:eastAsia="en-US"/>
              </w:rPr>
              <w:t>2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Зоны рекреационного назначения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Прибрежный 2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79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парк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86763,1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Зоны рекреационного назначения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Прибрежный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1</w:t>
            </w:r>
            <w:proofErr w:type="gram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,2</w:t>
            </w:r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80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парк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247265,3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Зоны рекреационного назначения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Парковая зона 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Радужный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81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парк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58276,5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Зоны рекреационного назначения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Парковая зона </w:t>
            </w:r>
            <w:proofErr w:type="gram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Радужный</w:t>
            </w:r>
            <w:proofErr w:type="gramEnd"/>
          </w:p>
        </w:tc>
      </w:tr>
      <w:tr w:rsidR="003D0B04" w:rsidRPr="00EA07CF" w:rsidTr="00655A97"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82</w:t>
            </w:r>
          </w:p>
        </w:tc>
        <w:tc>
          <w:tcPr>
            <w:tcW w:w="244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Лыжеролерная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трасса</w:t>
            </w:r>
          </w:p>
        </w:tc>
        <w:tc>
          <w:tcPr>
            <w:tcW w:w="148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51600</w:t>
            </w:r>
          </w:p>
        </w:tc>
        <w:tc>
          <w:tcPr>
            <w:tcW w:w="15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217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Зоны рекреационного назначения</w:t>
            </w:r>
          </w:p>
        </w:tc>
        <w:tc>
          <w:tcPr>
            <w:tcW w:w="1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lang w:eastAsia="en-US"/>
              </w:rPr>
            </w:pPr>
            <w:r w:rsidRPr="00EA07CF">
              <w:rPr>
                <w:rFonts w:ascii="Arial" w:hAnsi="Arial" w:cs="Arial"/>
                <w:kern w:val="3"/>
                <w:lang w:eastAsia="en-US"/>
              </w:rPr>
              <w:t>Р-н восточный</w:t>
            </w:r>
          </w:p>
        </w:tc>
      </w:tr>
    </w:tbl>
    <w:p w:rsidR="003D0B04" w:rsidRPr="00EA07CF" w:rsidRDefault="003D0B04" w:rsidP="00EA07CF">
      <w:pPr>
        <w:widowControl w:val="0"/>
        <w:suppressAutoHyphens/>
        <w:autoSpaceDN w:val="0"/>
        <w:spacing w:after="120"/>
        <w:textAlignment w:val="baseline"/>
        <w:rPr>
          <w:rFonts w:ascii="Arial" w:hAnsi="Arial" w:cs="Tahoma"/>
          <w:kern w:val="3"/>
          <w:sz w:val="24"/>
          <w:szCs w:val="24"/>
          <w:lang w:eastAsia="en-US"/>
        </w:rPr>
      </w:pPr>
    </w:p>
    <w:p w:rsidR="003D0B04" w:rsidRPr="00EA07CF" w:rsidRDefault="003D0B04" w:rsidP="00655A97">
      <w:pPr>
        <w:widowControl w:val="0"/>
        <w:suppressAutoHyphens/>
        <w:autoSpaceDN w:val="0"/>
        <w:ind w:firstLine="708"/>
        <w:jc w:val="both"/>
        <w:textAlignment w:val="baseline"/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</w:pPr>
      <w:r w:rsidRPr="00EA07CF"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  <w:t>1.1.2. Объекты ритуального значения</w:t>
      </w:r>
    </w:p>
    <w:p w:rsidR="003D0B04" w:rsidRPr="00EA07CF" w:rsidRDefault="003D0B04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</w:pPr>
    </w:p>
    <w:tbl>
      <w:tblPr>
        <w:tblW w:w="9570" w:type="dxa"/>
        <w:tblInd w:w="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1872"/>
        <w:gridCol w:w="1200"/>
        <w:gridCol w:w="1419"/>
        <w:gridCol w:w="1438"/>
        <w:gridCol w:w="1433"/>
        <w:gridCol w:w="1758"/>
      </w:tblGrid>
      <w:tr w:rsidR="003D0B04" w:rsidRPr="00EA07CF" w:rsidTr="00655A97">
        <w:trPr>
          <w:tblHeader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 xml:space="preserve">№ </w:t>
            </w:r>
            <w:proofErr w:type="gramStart"/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п</w:t>
            </w:r>
            <w:proofErr w:type="gramEnd"/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/п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Наименование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Краткая характеристика объекта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сзз</w:t>
            </w:r>
            <w:proofErr w:type="spellEnd"/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Статус объекта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Функциональная зона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местоположение</w:t>
            </w:r>
          </w:p>
        </w:tc>
      </w:tr>
      <w:tr w:rsidR="003D0B04" w:rsidRPr="00EA07CF" w:rsidTr="00655A97">
        <w:trPr>
          <w:trHeight w:val="7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кладбище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40га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500м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Специального назначения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655A97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lang w:eastAsia="en-US"/>
              </w:rPr>
              <w:t>Север</w:t>
            </w:r>
            <w:r w:rsidR="003D0B04" w:rsidRPr="00EA07CF">
              <w:rPr>
                <w:rFonts w:ascii="Arial" w:hAnsi="Arial"/>
                <w:color w:val="000000"/>
                <w:kern w:val="3"/>
                <w:lang w:eastAsia="en-US"/>
              </w:rPr>
              <w:t>ная часть города</w:t>
            </w:r>
          </w:p>
        </w:tc>
      </w:tr>
    </w:tbl>
    <w:p w:rsidR="003D0B04" w:rsidRPr="00EA07CF" w:rsidRDefault="003D0B04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</w:pPr>
    </w:p>
    <w:p w:rsidR="003D0B04" w:rsidRPr="00EA07CF" w:rsidRDefault="003D0B04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</w:pPr>
    </w:p>
    <w:p w:rsidR="003D0B04" w:rsidRPr="00EA07CF" w:rsidRDefault="003D0B04" w:rsidP="00655A97">
      <w:pPr>
        <w:widowControl w:val="0"/>
        <w:suppressAutoHyphens/>
        <w:autoSpaceDN w:val="0"/>
        <w:ind w:firstLine="708"/>
        <w:jc w:val="both"/>
        <w:textAlignment w:val="baseline"/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</w:pPr>
      <w:r w:rsidRPr="00EA07CF"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  <w:t>1.</w:t>
      </w:r>
      <w:r w:rsidR="00087384"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  <w:t>1</w:t>
      </w:r>
      <w:r w:rsidRPr="00EA07CF"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  <w:t>.3.Объекты транспортной</w:t>
      </w:r>
      <w:r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  <w:t xml:space="preserve"> </w:t>
      </w:r>
      <w:r w:rsidRPr="00EA07CF"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  <w:t>инфраст</w:t>
      </w:r>
      <w:r w:rsidR="00AE6443"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  <w:t>р</w:t>
      </w:r>
      <w:r w:rsidRPr="00EA07CF"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  <w:t>уктуры</w:t>
      </w:r>
    </w:p>
    <w:p w:rsidR="003D0B04" w:rsidRPr="00EA07CF" w:rsidRDefault="003D0B04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</w:pPr>
    </w:p>
    <w:tbl>
      <w:tblPr>
        <w:tblW w:w="952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"/>
        <w:gridCol w:w="2209"/>
        <w:gridCol w:w="1179"/>
        <w:gridCol w:w="816"/>
        <w:gridCol w:w="1590"/>
        <w:gridCol w:w="1354"/>
        <w:gridCol w:w="1780"/>
      </w:tblGrid>
      <w:tr w:rsidR="003D0B04" w:rsidRPr="00EA07CF" w:rsidTr="00655A97">
        <w:trPr>
          <w:tblHeader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 xml:space="preserve">№ </w:t>
            </w:r>
            <w:proofErr w:type="gramStart"/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п</w:t>
            </w:r>
            <w:proofErr w:type="gramEnd"/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/п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Наименование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Краткая характеристика объекта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сзз</w:t>
            </w:r>
            <w:proofErr w:type="spellEnd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Статус объекта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Функциональная зона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местоположение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АЗС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50м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 w:rsidRPr="00EA07CF">
              <w:rPr>
                <w:rFonts w:ascii="Arial" w:hAnsi="Arial"/>
                <w:color w:val="000000"/>
                <w:kern w:val="3"/>
              </w:rPr>
              <w:t>Зона объектов транспорта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Радужный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</w:t>
            </w:r>
            <w:proofErr w:type="gram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м-н1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СТО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50м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color w:val="000000"/>
                <w:kern w:val="3"/>
              </w:rPr>
            </w:pPr>
            <w:r w:rsidRPr="00EA07CF">
              <w:rPr>
                <w:rFonts w:ascii="Arial" w:hAnsi="Arial" w:cs="Tahoma"/>
                <w:color w:val="000000"/>
                <w:kern w:val="3"/>
              </w:rPr>
              <w:t>Зона размещения многофункциональной общественно-деловой застройки</w:t>
            </w: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Радужный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</w:t>
            </w:r>
            <w:proofErr w:type="gram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м-н1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3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keepNext/>
              <w:widowControl w:val="0"/>
              <w:suppressAutoHyphens/>
              <w:autoSpaceDN w:val="0"/>
              <w:jc w:val="center"/>
              <w:textAlignment w:val="baseline"/>
              <w:outlineLvl w:val="2"/>
              <w:rPr>
                <w:rFonts w:ascii="Arial" w:hAnsi="Arial" w:cs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>Магистральнаяулица</w:t>
            </w:r>
            <w:proofErr w:type="spellEnd"/>
            <w:r w:rsidRPr="00EA07CF">
              <w:rPr>
                <w:rFonts w:ascii="Arial" w:hAnsi="Arial" w:cs="Arial"/>
                <w:color w:val="000000"/>
                <w:kern w:val="3"/>
                <w:lang w:eastAsia="en-US"/>
              </w:rPr>
              <w:t xml:space="preserve"> районного значения №5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530м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-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443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 w:cs="Arial"/>
                <w:color w:val="000000"/>
                <w:kern w:val="3"/>
              </w:rPr>
            </w:pPr>
          </w:p>
          <w:p w:rsidR="003D0B04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Радужный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</w:t>
            </w:r>
            <w:proofErr w:type="gram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,2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4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Магистральнаяулица</w:t>
            </w:r>
            <w:proofErr w:type="spell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районного значения в продолжении ул. </w:t>
            </w: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Караная</w:t>
            </w:r>
            <w:proofErr w:type="spell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Муратова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735м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-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</w:p>
          <w:p w:rsidR="00AE6443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</w:p>
          <w:p w:rsidR="00AE6443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Радужный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</w:t>
            </w:r>
            <w:proofErr w:type="gram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,2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5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Магистральнаяулица</w:t>
            </w:r>
            <w:proofErr w:type="spell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районного значения №7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1530м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-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</w:p>
          <w:p w:rsidR="00AE6443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Радужный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</w:t>
            </w:r>
            <w:proofErr w:type="gram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,2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6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Магистральнаяулица</w:t>
            </w:r>
            <w:proofErr w:type="spell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районного значения№8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3095м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</w:p>
          <w:p w:rsidR="00AE6443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Радужный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</w:t>
            </w:r>
            <w:proofErr w:type="gram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,2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7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Магистральнаяулица</w:t>
            </w:r>
            <w:proofErr w:type="spell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районного </w:t>
            </w: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lastRenderedPageBreak/>
              <w:t>значения№9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lastRenderedPageBreak/>
              <w:t>709м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443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 w:cs="Arial"/>
                <w:color w:val="000000"/>
                <w:kern w:val="3"/>
              </w:rPr>
            </w:pPr>
          </w:p>
          <w:p w:rsidR="003D0B04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Радужный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</w:t>
            </w:r>
            <w:proofErr w:type="gram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,2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lastRenderedPageBreak/>
              <w:t>8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Магистральнаяулица</w:t>
            </w:r>
            <w:proofErr w:type="spell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районного значения 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Перспективная</w:t>
            </w:r>
            <w:proofErr w:type="gramEnd"/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1370м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443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 w:cs="Arial"/>
                <w:color w:val="000000"/>
                <w:kern w:val="3"/>
              </w:rPr>
            </w:pPr>
          </w:p>
          <w:p w:rsidR="003D0B04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Радужный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</w:t>
            </w:r>
            <w:proofErr w:type="gram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,2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9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Магистральная улица общегородского значения в </w:t>
            </w: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продолженииПр</w:t>
            </w:r>
            <w:proofErr w:type="spell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. Октября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1296,7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</w:p>
          <w:p w:rsidR="00AE6443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м-</w:t>
            </w: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нЗападный</w:t>
            </w:r>
            <w:proofErr w:type="spell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10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Автомобильная дорога №3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2780м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</w:p>
          <w:p w:rsidR="00AE6443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</w:t>
            </w: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нЗападны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й</w:t>
            </w:r>
            <w:proofErr w:type="spellEnd"/>
            <w:r>
              <w:rPr>
                <w:rFonts w:ascii="Arial" w:hAnsi="Arial"/>
                <w:color w:val="000000"/>
                <w:kern w:val="3"/>
                <w:lang w:eastAsia="en-US"/>
              </w:rPr>
              <w:t>(</w:t>
            </w:r>
            <w:proofErr w:type="gramEnd"/>
            <w:r>
              <w:rPr>
                <w:rFonts w:ascii="Arial" w:hAnsi="Arial"/>
                <w:color w:val="000000"/>
                <w:kern w:val="3"/>
                <w:lang w:eastAsia="en-US"/>
              </w:rPr>
              <w:t xml:space="preserve"> между ул. Техническая и Раевский тракт)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11</w:t>
            </w: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Магистральнаяулица</w:t>
            </w:r>
            <w:proofErr w:type="spell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районного значения№1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1954м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</w:p>
          <w:p w:rsidR="00AE6443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</w:t>
            </w: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нЗападный</w:t>
            </w:r>
            <w:proofErr w:type="spell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12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Магистральнаяулица</w:t>
            </w:r>
            <w:proofErr w:type="spell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районного значения№2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2835м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</w:p>
          <w:p w:rsidR="00AE6443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</w:t>
            </w: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нЗападный</w:t>
            </w:r>
            <w:proofErr w:type="spell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13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Магистральная улица общегородского значения в продолжении ул. </w:t>
            </w: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Худайбердина</w:t>
            </w:r>
            <w:proofErr w:type="spellEnd"/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1241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</w:p>
          <w:p w:rsidR="00AE6443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От ул. Артема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14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Магистральнаяулица</w:t>
            </w:r>
            <w:proofErr w:type="spell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районного значения Строителей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1765м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</w:p>
          <w:p w:rsidR="00AE6443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</w:t>
            </w: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нЗападный</w:t>
            </w:r>
            <w:proofErr w:type="spellEnd"/>
          </w:p>
        </w:tc>
      </w:tr>
      <w:tr w:rsidR="003D0B04" w:rsidRPr="00EA07CF" w:rsidTr="00655A97">
        <w:trPr>
          <w:trHeight w:val="229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15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Магистральнаяулица</w:t>
            </w:r>
            <w:proofErr w:type="spell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районного значения 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Магистральная</w:t>
            </w:r>
            <w:proofErr w:type="gramEnd"/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1242м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</w:p>
          <w:p w:rsidR="00AE6443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</w:t>
            </w: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нЗападный</w:t>
            </w:r>
            <w:proofErr w:type="spell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16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Магистральная улица общегородского значения 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Объездная-Суханова</w:t>
            </w:r>
            <w:proofErr w:type="gramEnd"/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2300м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</w:p>
          <w:p w:rsidR="00AE6443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</w:p>
          <w:p w:rsidR="00AE6443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От ул. </w:t>
            </w: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Юрматинской</w:t>
            </w:r>
            <w:proofErr w:type="spell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до </w:t>
            </w: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Стерлибашевского</w:t>
            </w:r>
            <w:proofErr w:type="spell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тракта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17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Магистральнаяулица</w:t>
            </w:r>
            <w:proofErr w:type="spell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районного значения№15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3780м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</w:p>
          <w:p w:rsidR="00AE6443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Заашкадарье</w:t>
            </w:r>
            <w:proofErr w:type="spell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18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Магистральнаяулица</w:t>
            </w:r>
            <w:proofErr w:type="spell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районного значения№14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4670м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реконструкция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</w:p>
          <w:p w:rsidR="00AE6443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Заашкадарье</w:t>
            </w:r>
            <w:proofErr w:type="spell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19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Магистральнаяулица</w:t>
            </w:r>
            <w:proofErr w:type="spell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районного значения Белорецкий тракт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5120м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</w:p>
          <w:p w:rsidR="00AE6443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Заашкадарье</w:t>
            </w:r>
            <w:proofErr w:type="spell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20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Магистральная улица общегородского значения в продолжени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и</w:t>
            </w:r>
            <w:proofErr w:type="gram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Суханова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808м3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</w:p>
          <w:p w:rsidR="00AE6443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Р-н Восточный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21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Магистральная улица общегородского значения Оренбургский тракт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2421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реконструкция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</w:p>
          <w:p w:rsidR="00AE6443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</w:p>
          <w:p w:rsidR="00AE6443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Р-н Восточный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22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Магистральнаяулица</w:t>
            </w:r>
            <w:proofErr w:type="spell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районного значения№12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1926м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</w:p>
          <w:p w:rsidR="00AE6443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Р-н Восточный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lastRenderedPageBreak/>
              <w:t>23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Магистральнаяулица</w:t>
            </w:r>
            <w:proofErr w:type="spell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районного значения№13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2314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AE6443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sz w:val="18"/>
                <w:szCs w:val="18"/>
                <w:lang w:eastAsia="en-US"/>
              </w:rPr>
            </w:pPr>
            <w:r w:rsidRPr="00AE6443">
              <w:rPr>
                <w:rFonts w:ascii="Arial" w:hAnsi="Arial"/>
                <w:color w:val="000000"/>
                <w:kern w:val="3"/>
                <w:sz w:val="18"/>
                <w:szCs w:val="18"/>
                <w:lang w:eastAsia="en-US"/>
              </w:rPr>
              <w:t>проектируемая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Р-н Восточный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24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Магистральная улица общегородского значения№11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1624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443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</w:p>
          <w:p w:rsidR="003D0B04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Р-н Восточный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25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Путепровод по ул. 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Профсоюзная</w:t>
            </w:r>
            <w:proofErr w:type="gramEnd"/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Более</w:t>
            </w:r>
          </w:p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100м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</w:t>
            </w:r>
            <w:proofErr w:type="spellEnd"/>
          </w:p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мый</w:t>
            </w:r>
            <w:proofErr w:type="spellEnd"/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/>
                <w:color w:val="000000"/>
                <w:kern w:val="3"/>
                <w:lang w:eastAsia="en-US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  <w:p w:rsidR="00AE6443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/>
                <w:color w:val="000000"/>
                <w:kern w:val="3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Чере</w:t>
            </w:r>
            <w:r>
              <w:rPr>
                <w:rFonts w:ascii="Arial" w:hAnsi="Arial"/>
                <w:color w:val="000000"/>
                <w:kern w:val="3"/>
                <w:lang w:eastAsia="en-US"/>
              </w:rPr>
              <w:t>з</w:t>
            </w: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ж</w:t>
            </w:r>
            <w:proofErr w:type="gram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/д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26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Путепровод по ул. 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Братская</w:t>
            </w:r>
            <w:proofErr w:type="gramEnd"/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Более</w:t>
            </w:r>
          </w:p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100м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</w:t>
            </w:r>
            <w:proofErr w:type="spellEnd"/>
          </w:p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мый</w:t>
            </w:r>
            <w:proofErr w:type="spellEnd"/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gramStart"/>
            <w:r>
              <w:rPr>
                <w:rFonts w:ascii="Arial" w:hAnsi="Arial"/>
                <w:color w:val="000000"/>
                <w:kern w:val="3"/>
                <w:lang w:eastAsia="en-US"/>
              </w:rPr>
              <w:t>Через</w:t>
            </w: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ж</w:t>
            </w:r>
            <w:proofErr w:type="gram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/д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27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Мост по </w:t>
            </w:r>
            <w:proofErr w:type="spellStart"/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ул</w:t>
            </w:r>
            <w:proofErr w:type="spellEnd"/>
            <w:proofErr w:type="gram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№15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</w:t>
            </w:r>
            <w:proofErr w:type="spellEnd"/>
          </w:p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мый</w:t>
            </w:r>
            <w:proofErr w:type="spellEnd"/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Через р. </w:t>
            </w: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Ашкадар</w:t>
            </w:r>
            <w:proofErr w:type="spell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28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Мост по ул. </w:t>
            </w: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Нагуманова</w:t>
            </w:r>
            <w:proofErr w:type="spellEnd"/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Более</w:t>
            </w:r>
          </w:p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100м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</w:t>
            </w:r>
            <w:proofErr w:type="spellEnd"/>
          </w:p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мый</w:t>
            </w:r>
            <w:proofErr w:type="spellEnd"/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Через р. </w:t>
            </w: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Ашкадар</w:t>
            </w:r>
            <w:proofErr w:type="spell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29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D36996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Путепровод по ул. 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Сазонова</w:t>
            </w:r>
            <w:r w:rsidRPr="00D36996">
              <w:rPr>
                <w:rFonts w:ascii="Arial" w:hAnsi="Arial" w:cs="Arial"/>
                <w:color w:val="000000"/>
                <w:kern w:val="3"/>
                <w:lang w:eastAsia="en-US"/>
              </w:rPr>
              <w:t>-</w:t>
            </w:r>
            <w:r w:rsidRPr="00D36996">
              <w:rPr>
                <w:rFonts w:ascii="Arial" w:hAnsi="Arial" w:cs="Arial"/>
              </w:rPr>
              <w:t>Переездная</w:t>
            </w:r>
            <w:proofErr w:type="gramEnd"/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</w:t>
            </w:r>
            <w:proofErr w:type="spellEnd"/>
          </w:p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мый</w:t>
            </w:r>
            <w:proofErr w:type="spellEnd"/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Над </w:t>
            </w: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улХудайбердина</w:t>
            </w:r>
            <w:proofErr w:type="spell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30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Мост по ул. Сазонова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</w:t>
            </w:r>
            <w:proofErr w:type="spellEnd"/>
          </w:p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мый</w:t>
            </w:r>
            <w:proofErr w:type="spellEnd"/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В створе 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с </w:t>
            </w: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улю</w:t>
            </w:r>
            <w:proofErr w:type="spellEnd"/>
            <w:proofErr w:type="gram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Харьковской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31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Мост по ул. </w:t>
            </w:r>
            <w:r>
              <w:rPr>
                <w:rFonts w:ascii="Arial" w:hAnsi="Arial"/>
                <w:color w:val="000000"/>
                <w:kern w:val="3"/>
                <w:lang w:eastAsia="en-US"/>
              </w:rPr>
              <w:t>23 мая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</w:t>
            </w:r>
            <w:proofErr w:type="spellEnd"/>
          </w:p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мый</w:t>
            </w:r>
            <w:proofErr w:type="spellEnd"/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Над р. </w:t>
            </w: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Стерля</w:t>
            </w:r>
            <w:proofErr w:type="spell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32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Путепровод по </w:t>
            </w: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ул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.С</w:t>
            </w:r>
            <w:proofErr w:type="gram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уханова</w:t>
            </w:r>
            <w:proofErr w:type="spellEnd"/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</w:t>
            </w:r>
            <w:proofErr w:type="spellEnd"/>
          </w:p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мый</w:t>
            </w:r>
            <w:proofErr w:type="spellEnd"/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Черех</w:t>
            </w:r>
            <w:proofErr w:type="spell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ж/д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33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Путепровод по </w:t>
            </w: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улСтерлибашевский</w:t>
            </w:r>
            <w:proofErr w:type="spell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тракт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Более</w:t>
            </w:r>
          </w:p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100м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</w:t>
            </w:r>
            <w:proofErr w:type="spellEnd"/>
          </w:p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мый</w:t>
            </w:r>
            <w:proofErr w:type="spellEnd"/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Черех</w:t>
            </w:r>
            <w:proofErr w:type="spell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ж/д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34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Путепровод по ул. Ак. Королева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</w:t>
            </w:r>
            <w:proofErr w:type="spellEnd"/>
          </w:p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мый</w:t>
            </w:r>
            <w:proofErr w:type="spellEnd"/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Над ул. Оренбургский тракт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35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Мост по </w:t>
            </w: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ул.Ак</w:t>
            </w:r>
            <w:proofErr w:type="spell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. Королева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</w:t>
            </w:r>
            <w:proofErr w:type="spellEnd"/>
          </w:p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мый</w:t>
            </w:r>
            <w:proofErr w:type="spellEnd"/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Через р. </w:t>
            </w:r>
            <w:r>
              <w:rPr>
                <w:rFonts w:ascii="Arial" w:hAnsi="Arial"/>
                <w:color w:val="000000"/>
                <w:kern w:val="3"/>
                <w:lang w:eastAsia="en-US"/>
              </w:rPr>
              <w:t>Ольховка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36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Мост по ул. Белорецкий тракт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</w:t>
            </w:r>
            <w:proofErr w:type="spellEnd"/>
          </w:p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мый</w:t>
            </w:r>
            <w:proofErr w:type="spellEnd"/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E6443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</w:rPr>
            </w:pPr>
            <w:r>
              <w:rPr>
                <w:rFonts w:ascii="Arial" w:hAnsi="Arial" w:cs="Arial"/>
                <w:color w:val="000000"/>
                <w:kern w:val="3"/>
              </w:rPr>
              <w:t>*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Через р. Белая</w:t>
            </w:r>
          </w:p>
        </w:tc>
      </w:tr>
    </w:tbl>
    <w:p w:rsidR="00655A97" w:rsidRDefault="00655A97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Arial"/>
          <w:color w:val="000000"/>
          <w:kern w:val="3"/>
        </w:rPr>
      </w:pPr>
    </w:p>
    <w:p w:rsidR="003D0B04" w:rsidRPr="00EA07CF" w:rsidRDefault="00AE6443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b/>
          <w:color w:val="000000"/>
          <w:kern w:val="3"/>
          <w:sz w:val="24"/>
          <w:szCs w:val="24"/>
          <w:lang w:eastAsia="en-US"/>
        </w:rPr>
      </w:pPr>
      <w:r>
        <w:rPr>
          <w:rFonts w:ascii="Arial" w:hAnsi="Arial" w:cs="Arial"/>
          <w:color w:val="000000"/>
          <w:kern w:val="3"/>
        </w:rPr>
        <w:t>* В соответствии со ст.23 Градостроительного кодекса РФ п.4.1, 4.2 функциональные зоны для линейных объектов не устанавливаются.</w:t>
      </w:r>
    </w:p>
    <w:p w:rsidR="00AE6443" w:rsidRDefault="00AE6443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b/>
          <w:bCs/>
          <w:color w:val="000000"/>
          <w:kern w:val="3"/>
          <w:sz w:val="24"/>
          <w:szCs w:val="24"/>
          <w:lang w:eastAsia="en-US"/>
        </w:rPr>
      </w:pPr>
    </w:p>
    <w:p w:rsidR="003D0B04" w:rsidRDefault="003D0B04" w:rsidP="00655A97">
      <w:pPr>
        <w:widowControl w:val="0"/>
        <w:suppressAutoHyphens/>
        <w:autoSpaceDN w:val="0"/>
        <w:ind w:firstLine="708"/>
        <w:jc w:val="both"/>
        <w:textAlignment w:val="baseline"/>
        <w:rPr>
          <w:rFonts w:ascii="Arial" w:hAnsi="Arial" w:cs="Tahoma"/>
          <w:b/>
          <w:bCs/>
          <w:color w:val="000000"/>
          <w:kern w:val="3"/>
          <w:sz w:val="24"/>
          <w:szCs w:val="24"/>
          <w:lang w:eastAsia="en-US"/>
        </w:rPr>
      </w:pPr>
      <w:r w:rsidRPr="00EA07CF">
        <w:rPr>
          <w:rFonts w:ascii="Arial" w:hAnsi="Arial" w:cs="Tahoma"/>
          <w:b/>
          <w:bCs/>
          <w:color w:val="000000"/>
          <w:kern w:val="3"/>
          <w:sz w:val="24"/>
          <w:szCs w:val="24"/>
          <w:lang w:eastAsia="en-US"/>
        </w:rPr>
        <w:t>1.</w:t>
      </w:r>
      <w:r w:rsidR="00087384">
        <w:rPr>
          <w:rFonts w:ascii="Arial" w:hAnsi="Arial" w:cs="Tahoma"/>
          <w:b/>
          <w:bCs/>
          <w:color w:val="000000"/>
          <w:kern w:val="3"/>
          <w:sz w:val="24"/>
          <w:szCs w:val="24"/>
          <w:lang w:eastAsia="en-US"/>
        </w:rPr>
        <w:t>1</w:t>
      </w:r>
      <w:r w:rsidRPr="00EA07CF">
        <w:rPr>
          <w:rFonts w:ascii="Arial" w:hAnsi="Arial" w:cs="Tahoma"/>
          <w:b/>
          <w:bCs/>
          <w:color w:val="000000"/>
          <w:kern w:val="3"/>
          <w:sz w:val="24"/>
          <w:szCs w:val="24"/>
          <w:lang w:eastAsia="en-US"/>
        </w:rPr>
        <w:t>.4. Объекты инженерной инфраструктуры</w:t>
      </w:r>
    </w:p>
    <w:p w:rsidR="003D0B04" w:rsidRPr="00EA07CF" w:rsidRDefault="003D0B04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b/>
          <w:bCs/>
          <w:color w:val="000000"/>
          <w:kern w:val="3"/>
          <w:sz w:val="24"/>
          <w:szCs w:val="24"/>
          <w:lang w:eastAsia="en-US"/>
        </w:rPr>
      </w:pPr>
    </w:p>
    <w:tbl>
      <w:tblPr>
        <w:tblW w:w="952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1325"/>
        <w:gridCol w:w="1271"/>
        <w:gridCol w:w="1168"/>
        <w:gridCol w:w="1495"/>
        <w:gridCol w:w="1760"/>
        <w:gridCol w:w="1910"/>
      </w:tblGrid>
      <w:tr w:rsidR="003D0B04" w:rsidRPr="00EA07CF" w:rsidTr="00655A97">
        <w:trPr>
          <w:tblHeader/>
          <w:jc w:val="center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 xml:space="preserve">№ </w:t>
            </w:r>
            <w:proofErr w:type="gramStart"/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п</w:t>
            </w:r>
            <w:proofErr w:type="gramEnd"/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/п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Наименование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Краткая характеристика объекта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Зоны с особыми условиями использования территории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Статус объекта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Функциональная зона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bCs/>
                <w:color w:val="000000"/>
                <w:kern w:val="3"/>
                <w:lang w:eastAsia="en-US"/>
              </w:rPr>
              <w:t>местоположение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95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/>
                <w:bCs/>
                <w:color w:val="000000"/>
                <w:kern w:val="3"/>
                <w:lang w:eastAsia="en-US"/>
              </w:rPr>
              <w:t>электроснабжение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ТП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10м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Шахтау</w:t>
            </w:r>
            <w:proofErr w:type="spell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РП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10м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 жилыми </w:t>
            </w: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lastRenderedPageBreak/>
              <w:t>домами 5 и выше этажей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lastRenderedPageBreak/>
              <w:t>Шахтау</w:t>
            </w:r>
            <w:proofErr w:type="spell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lastRenderedPageBreak/>
              <w:t>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РП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10м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западный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</w:t>
            </w:r>
            <w:proofErr w:type="gram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ТП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5 объектов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10м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западный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</w:t>
            </w:r>
            <w:proofErr w:type="gram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5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ТП</w:t>
            </w: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 10/0,4кВ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10м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Тукаева</w:t>
            </w:r>
            <w:proofErr w:type="spell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, </w:t>
            </w:r>
            <w:proofErr w:type="gram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Химиков-Социалистическая</w:t>
            </w:r>
            <w:proofErr w:type="gram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, Цементников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ТП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10м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западный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4</w:t>
            </w:r>
            <w:proofErr w:type="gram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РП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10м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западный5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ТП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 объекта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10м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западный5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9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РП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10м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8квартал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10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ТП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3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10м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8квартал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11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ТП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4 объекта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10м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Прибрежный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</w:t>
            </w:r>
            <w:proofErr w:type="gram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lastRenderedPageBreak/>
              <w:t>12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ТП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6 объектов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10м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проектируемые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Радужный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</w:t>
            </w:r>
            <w:proofErr w:type="gram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м-н1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13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ТП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6 объектов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10м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проектируемые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32647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Зона размещения многофункциональной общественно-деловой застройки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Радужный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</w:t>
            </w:r>
            <w:proofErr w:type="gram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м-н2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14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ТП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10м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CB0F10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lang w:eastAsia="en-US"/>
              </w:rPr>
              <w:t xml:space="preserve">Зона </w:t>
            </w:r>
            <w:proofErr w:type="spellStart"/>
            <w:r>
              <w:rPr>
                <w:rFonts w:ascii="Arial" w:hAnsi="Arial"/>
                <w:color w:val="000000"/>
                <w:kern w:val="3"/>
                <w:lang w:eastAsia="en-US"/>
              </w:rPr>
              <w:t>размещ</w:t>
            </w:r>
            <w:proofErr w:type="spellEnd"/>
            <w:r>
              <w:rPr>
                <w:rFonts w:ascii="Arial" w:hAnsi="Arial"/>
                <w:color w:val="000000"/>
                <w:kern w:val="3"/>
                <w:lang w:eastAsia="en-US"/>
              </w:rPr>
              <w:t xml:space="preserve">. объектов </w:t>
            </w:r>
            <w:proofErr w:type="spellStart"/>
            <w:r>
              <w:rPr>
                <w:rFonts w:ascii="Arial" w:hAnsi="Arial"/>
                <w:color w:val="000000"/>
                <w:kern w:val="3"/>
                <w:lang w:eastAsia="en-US"/>
              </w:rPr>
              <w:t>здравоохраненения</w:t>
            </w:r>
            <w:proofErr w:type="spellEnd"/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Радужный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</w:t>
            </w:r>
            <w:proofErr w:type="gram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, больничный комплекс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15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ТП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4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10м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Зона размещения многофункциональной общественно-деловой застройки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Прибрежный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</w:t>
            </w:r>
            <w:proofErr w:type="gram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16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Вл110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5,3км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695CD5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F157F8">
              <w:rPr>
                <w:rFonts w:ascii="Arial" w:hAnsi="Arial"/>
                <w:color w:val="000000"/>
                <w:kern w:val="3"/>
                <w:lang w:eastAsia="en-US"/>
              </w:rPr>
              <w:t>20м</w:t>
            </w:r>
          </w:p>
          <w:p w:rsidR="00F157F8" w:rsidRDefault="00F157F8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  <w:t>От крайних</w:t>
            </w:r>
          </w:p>
          <w:p w:rsidR="00F157F8" w:rsidRPr="00F157F8" w:rsidRDefault="00F157F8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  <w:t>проводов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32647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*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В районах нового строительства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17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Кабельная линия электропередач 10кВ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10км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695CD5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lang w:eastAsia="en-US"/>
              </w:rPr>
              <w:t>2м</w:t>
            </w:r>
          </w:p>
          <w:p w:rsidR="00F157F8" w:rsidRPr="00F157F8" w:rsidRDefault="00F157F8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  <w:t>в обе стороны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32647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*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В районах нового строительства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95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/>
                <w:bCs/>
                <w:color w:val="000000"/>
                <w:kern w:val="3"/>
                <w:lang w:eastAsia="en-US"/>
              </w:rPr>
              <w:t>теплоснабжение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ЦТП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-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Прибрежный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</w:t>
            </w:r>
            <w:proofErr w:type="gram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19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Тепловой пункт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695CD5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lang w:eastAsia="en-US"/>
              </w:rPr>
              <w:t>--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32647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Зона размещения многофункциональной общественно-деловой застройки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Радужный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</w:t>
            </w:r>
            <w:proofErr w:type="gram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м-н1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Тепловой пункт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695CD5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lang w:eastAsia="en-US"/>
              </w:rPr>
              <w:t>--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32647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Зона размещения многофункциональной общественно-деловой застройки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Радужный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</w:t>
            </w:r>
            <w:proofErr w:type="gram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м-н2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теплотрасса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21,2км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695CD5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lang w:eastAsia="en-US"/>
              </w:rPr>
              <w:t>2 м</w:t>
            </w:r>
          </w:p>
          <w:p w:rsidR="00F157F8" w:rsidRDefault="00F157F8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  <w:t>В обе стороны</w:t>
            </w:r>
          </w:p>
          <w:p w:rsidR="00F157F8" w:rsidRPr="00F157F8" w:rsidRDefault="00F157F8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  <w:t>от края лотка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32647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*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В районах нового </w:t>
            </w: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строительстваВ</w:t>
            </w:r>
            <w:proofErr w:type="spell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районах нового строительства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95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/>
                <w:bCs/>
                <w:color w:val="000000"/>
                <w:kern w:val="3"/>
                <w:lang w:eastAsia="en-US"/>
              </w:rPr>
              <w:t>газоснабжение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22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ГРПШ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15м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ногоквартирны</w:t>
            </w: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lastRenderedPageBreak/>
              <w:t>ми</w:t>
            </w:r>
            <w:proofErr w:type="spell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lastRenderedPageBreak/>
              <w:t>8квартал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lastRenderedPageBreak/>
              <w:t>23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ГРП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15м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Прибрежный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</w:t>
            </w:r>
            <w:proofErr w:type="gram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24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ГРП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15м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Прибрежный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</w:t>
            </w:r>
            <w:proofErr w:type="gram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25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ГРП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15м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Радужный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</w:t>
            </w:r>
            <w:proofErr w:type="gram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м-н1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26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ГРП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15м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Радужный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</w:t>
            </w:r>
            <w:proofErr w:type="gramEnd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 xml:space="preserve"> м-н2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27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ГРП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15м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западный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</w:t>
            </w:r>
            <w:proofErr w:type="gram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28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F157F8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 Narrow" w:hAnsi="Arial Narrow"/>
                <w:color w:val="000000"/>
                <w:kern w:val="3"/>
                <w:lang w:eastAsia="en-US"/>
              </w:rPr>
            </w:pPr>
            <w:r w:rsidRPr="00F157F8">
              <w:rPr>
                <w:rFonts w:ascii="Arial Narrow" w:hAnsi="Arial Narrow"/>
                <w:color w:val="000000"/>
                <w:kern w:val="3"/>
                <w:lang w:eastAsia="en-US"/>
              </w:rPr>
              <w:t>Г</w:t>
            </w:r>
            <w:r w:rsidR="003D0B04" w:rsidRPr="00F157F8">
              <w:rPr>
                <w:rFonts w:ascii="Arial Narrow" w:hAnsi="Arial Narrow"/>
                <w:color w:val="000000"/>
                <w:kern w:val="3"/>
                <w:lang w:eastAsia="en-US"/>
              </w:rPr>
              <w:t>азопроводы</w:t>
            </w:r>
          </w:p>
          <w:p w:rsidR="00F157F8" w:rsidRDefault="00F157F8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 Narrow" w:hAnsi="Arial Narrow"/>
                <w:color w:val="000000"/>
                <w:kern w:val="3"/>
                <w:lang w:eastAsia="en-US"/>
              </w:rPr>
            </w:pPr>
            <w:proofErr w:type="spellStart"/>
            <w:r>
              <w:rPr>
                <w:rFonts w:ascii="Arial Narrow" w:hAnsi="Arial Narrow"/>
                <w:color w:val="000000"/>
                <w:kern w:val="3"/>
                <w:lang w:eastAsia="en-US"/>
              </w:rPr>
              <w:t>Выского</w:t>
            </w:r>
            <w:proofErr w:type="spellEnd"/>
            <w:r>
              <w:rPr>
                <w:rFonts w:ascii="Arial Narrow" w:hAnsi="Arial Narrow"/>
                <w:color w:val="000000"/>
                <w:kern w:val="3"/>
                <w:lang w:eastAsia="en-US"/>
              </w:rPr>
              <w:t xml:space="preserve"> и среднего</w:t>
            </w:r>
          </w:p>
          <w:p w:rsidR="00F157F8" w:rsidRPr="00F157F8" w:rsidRDefault="00F157F8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 Narrow" w:hAnsi="Arial Narrow"/>
                <w:color w:val="000000"/>
                <w:kern w:val="3"/>
                <w:lang w:eastAsia="en-US"/>
              </w:rPr>
            </w:pPr>
            <w:r>
              <w:rPr>
                <w:rFonts w:ascii="Arial Narrow" w:hAnsi="Arial Narrow"/>
                <w:color w:val="000000"/>
                <w:kern w:val="3"/>
                <w:lang w:eastAsia="en-US"/>
              </w:rPr>
              <w:t>давления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26,2км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695CD5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F157F8">
              <w:rPr>
                <w:rFonts w:ascii="Arial" w:hAnsi="Arial"/>
                <w:bCs/>
                <w:color w:val="000000"/>
                <w:kern w:val="3"/>
                <w:lang w:eastAsia="en-US"/>
              </w:rPr>
              <w:t>2м</w:t>
            </w:r>
          </w:p>
          <w:p w:rsidR="00F157F8" w:rsidRPr="00F157F8" w:rsidRDefault="00F157F8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bCs/>
                <w:color w:val="000000"/>
                <w:kern w:val="3"/>
                <w:lang w:eastAsia="en-US"/>
              </w:rPr>
              <w:t>В обе стороны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32647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b/>
                <w:bCs/>
                <w:color w:val="000000"/>
                <w:kern w:val="3"/>
                <w:lang w:eastAsia="en-US"/>
              </w:rPr>
            </w:pPr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*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В районах нового строительства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95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/>
                <w:bCs/>
                <w:color w:val="000000"/>
                <w:kern w:val="3"/>
                <w:lang w:eastAsia="en-US"/>
              </w:rPr>
              <w:t>Водоснабжение и водоотведение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29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КНС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15м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Прибрежный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</w:t>
            </w:r>
            <w:proofErr w:type="gram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30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КНС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15м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проектируемый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Зона застройки </w:t>
            </w:r>
            <w:proofErr w:type="spell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многоэтажными</w:t>
            </w:r>
            <w:proofErr w:type="gramStart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,м</w:t>
            </w:r>
            <w:proofErr w:type="gram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>ногоквартирными</w:t>
            </w:r>
            <w:proofErr w:type="spellEnd"/>
            <w:r w:rsidRPr="00EA07CF">
              <w:rPr>
                <w:rFonts w:ascii="Arial" w:hAnsi="Arial" w:cs="Arial Narrow"/>
                <w:color w:val="000000"/>
                <w:kern w:val="3"/>
                <w:lang w:eastAsia="en-US"/>
              </w:rPr>
              <w:t xml:space="preserve"> жилыми домами 5 и выше этажей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Прибрежный</w:t>
            </w:r>
            <w:proofErr w:type="gram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</w:t>
            </w:r>
            <w:proofErr w:type="gramEnd"/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31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Магистральный водовод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2,23км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695CD5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lang w:eastAsia="en-US"/>
              </w:rPr>
              <w:t>5; 10м</w:t>
            </w:r>
          </w:p>
          <w:p w:rsidR="00695CD5" w:rsidRDefault="00F157F8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  <w:t xml:space="preserve">В обе стороны; </w:t>
            </w:r>
            <w:proofErr w:type="gramStart"/>
            <w:r w:rsidR="00695CD5"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  <w:t>В</w:t>
            </w:r>
            <w:proofErr w:type="gramEnd"/>
            <w:r w:rsidR="00695CD5"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  <w:t xml:space="preserve"> зависим.</w:t>
            </w:r>
          </w:p>
          <w:p w:rsidR="00695CD5" w:rsidRPr="00695CD5" w:rsidRDefault="00695CD5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  <w:t xml:space="preserve">от </w:t>
            </w:r>
            <w:r w:rsidR="00F157F8"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  <w:t>условий застройки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32647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*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Р-н восточный</w:t>
            </w:r>
          </w:p>
        </w:tc>
      </w:tr>
      <w:tr w:rsidR="003D0B04" w:rsidRPr="00EA07CF" w:rsidTr="00655A97">
        <w:trPr>
          <w:trHeight w:val="120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lastRenderedPageBreak/>
              <w:t>32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Магистральный водовод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15,9км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CD5" w:rsidRDefault="00695CD5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lang w:eastAsia="en-US"/>
              </w:rPr>
              <w:t>5; 10м</w:t>
            </w:r>
          </w:p>
          <w:p w:rsidR="00F157F8" w:rsidRDefault="00F157F8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  <w:t xml:space="preserve">В обе стороны; </w:t>
            </w:r>
            <w:proofErr w:type="gramStart"/>
            <w:r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  <w:t>В</w:t>
            </w:r>
            <w:proofErr w:type="gramEnd"/>
            <w:r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  <w:t xml:space="preserve"> зависим.</w:t>
            </w:r>
          </w:p>
          <w:p w:rsidR="003D0B04" w:rsidRPr="00EA07CF" w:rsidRDefault="00F157F8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  <w:t>от условий застройки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32647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*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Р-н западный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33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НГК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695CD5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lang w:eastAsia="en-US"/>
              </w:rPr>
              <w:t>--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реконструируемый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CB0F10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коммунально-складских и инженерных объектов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Р-н восточный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34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Сливная станция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CD5" w:rsidRPr="00EA07CF" w:rsidRDefault="00695CD5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lang w:eastAsia="en-US"/>
              </w:rPr>
              <w:t>15</w:t>
            </w:r>
            <w:r w:rsidR="00A32647">
              <w:rPr>
                <w:rFonts w:ascii="Arial" w:hAnsi="Arial"/>
                <w:color w:val="000000"/>
                <w:kern w:val="3"/>
                <w:lang w:eastAsia="en-US"/>
              </w:rPr>
              <w:t>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CB0F10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коммунально-складских и инженерных объектов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Р-н восточный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35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CD5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О</w:t>
            </w:r>
            <w:r w:rsidR="00695CD5">
              <w:rPr>
                <w:rFonts w:ascii="Arial" w:hAnsi="Arial"/>
                <w:color w:val="000000"/>
                <w:kern w:val="3"/>
                <w:lang w:eastAsia="en-US"/>
              </w:rPr>
              <w:t>чистн</w:t>
            </w:r>
            <w:proofErr w:type="spellEnd"/>
            <w:r w:rsidR="00695CD5">
              <w:rPr>
                <w:rFonts w:ascii="Arial" w:hAnsi="Arial"/>
                <w:color w:val="000000"/>
                <w:kern w:val="3"/>
                <w:lang w:eastAsia="en-US"/>
              </w:rPr>
              <w:t>.</w:t>
            </w:r>
          </w:p>
          <w:p w:rsidR="003D0B04" w:rsidRPr="00EA07CF" w:rsidRDefault="00695CD5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proofErr w:type="spellStart"/>
            <w:r>
              <w:rPr>
                <w:rFonts w:ascii="Arial" w:hAnsi="Arial"/>
                <w:color w:val="000000"/>
                <w:kern w:val="3"/>
                <w:lang w:eastAsia="en-US"/>
              </w:rPr>
              <w:t>сооруж</w:t>
            </w:r>
            <w:proofErr w:type="spellEnd"/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2объекта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647" w:rsidRPr="00A32647" w:rsidRDefault="00A32647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lang w:eastAsia="en-US"/>
              </w:rPr>
              <w:t>15-50м</w:t>
            </w:r>
          </w:p>
          <w:p w:rsidR="00695CD5" w:rsidRDefault="00695CD5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  <w:t>В зависим.</w:t>
            </w:r>
          </w:p>
          <w:p w:rsidR="003D0B04" w:rsidRPr="00EA07CF" w:rsidRDefault="00695CD5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  <w:t xml:space="preserve">от </w:t>
            </w:r>
            <w:r w:rsidR="00A32647"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  <w:t>производительности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реконструируемый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CB0F10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коммунально-складских и инженерных объектов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Р-н восточный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36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Сети канализационные безнапорные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11,3км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F157F8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lang w:eastAsia="en-US"/>
              </w:rPr>
              <w:t>3</w:t>
            </w:r>
            <w:r w:rsidR="00A32647">
              <w:rPr>
                <w:rFonts w:ascii="Arial" w:hAnsi="Arial"/>
                <w:color w:val="000000"/>
                <w:kern w:val="3"/>
                <w:lang w:eastAsia="en-US"/>
              </w:rPr>
              <w:t>м</w:t>
            </w:r>
          </w:p>
          <w:p w:rsidR="00F157F8" w:rsidRPr="00EA07CF" w:rsidRDefault="00F157F8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lang w:eastAsia="en-US"/>
              </w:rPr>
              <w:t>В обе стороны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проектируемые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  <w:p w:rsidR="00CB0F10" w:rsidRPr="00EA07CF" w:rsidRDefault="00CB0F10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*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Р-н восточный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37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КНС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15м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CB0F10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коммунально-складских и инженерных объектов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Р-н западный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38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КНС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15м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реконструируемая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CB0F10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коммунально-складских и инженерных объектов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Р-н западный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39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Сети канализационные безнапорные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5,4км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7F8" w:rsidRDefault="00F157F8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lang w:eastAsia="en-US"/>
              </w:rPr>
              <w:t>3м</w:t>
            </w:r>
          </w:p>
          <w:p w:rsidR="003D0B04" w:rsidRPr="00EA07CF" w:rsidRDefault="00F157F8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lang w:eastAsia="en-US"/>
              </w:rPr>
              <w:t>В обе стороны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проектируемые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0F10" w:rsidRDefault="00CB0F10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</w:p>
          <w:p w:rsidR="003D0B04" w:rsidRPr="00EA07CF" w:rsidRDefault="00A32647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*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Р-н западный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40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Сети канализационные напорные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0,61км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7F8" w:rsidRDefault="00F157F8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lang w:eastAsia="en-US"/>
              </w:rPr>
              <w:t>5; 10м</w:t>
            </w:r>
          </w:p>
          <w:p w:rsidR="00F157F8" w:rsidRDefault="00F157F8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  <w:t xml:space="preserve">В обе стороны; </w:t>
            </w:r>
            <w:proofErr w:type="gramStart"/>
            <w:r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  <w:t>В</w:t>
            </w:r>
            <w:proofErr w:type="gramEnd"/>
            <w:r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  <w:t xml:space="preserve"> зависим.</w:t>
            </w:r>
          </w:p>
          <w:p w:rsidR="003D0B04" w:rsidRPr="00EA07CF" w:rsidRDefault="00F157F8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  <w:t>от условий застройки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проектируемые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0F10" w:rsidRDefault="00CB0F10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 w:cs="Arial"/>
                <w:color w:val="000000"/>
                <w:kern w:val="3"/>
                <w:lang w:eastAsia="en-US"/>
              </w:rPr>
            </w:pPr>
          </w:p>
          <w:p w:rsidR="003D0B04" w:rsidRPr="00EA07CF" w:rsidRDefault="00A32647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*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Р-н западный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41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КНС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15м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CB0F10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коммунально-складских и инженерных объектов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Р-н восточный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lastRenderedPageBreak/>
              <w:t>42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НГК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-</w:t>
            </w:r>
            <w:r w:rsidR="00A32647">
              <w:rPr>
                <w:rFonts w:ascii="Arial" w:hAnsi="Arial"/>
                <w:color w:val="000000"/>
                <w:kern w:val="3"/>
                <w:lang w:eastAsia="en-US"/>
              </w:rPr>
              <w:t>-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CB0F10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коммунально-складских и инженерных объектов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Р-н восточный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43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Сети канализационные напорные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0,5км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32647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lang w:eastAsia="en-US"/>
              </w:rPr>
              <w:t>5м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проектируемая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32647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*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Р-н восточный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95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/>
                <w:bCs/>
                <w:color w:val="000000"/>
                <w:kern w:val="3"/>
                <w:lang w:eastAsia="en-US"/>
              </w:rPr>
              <w:t>Ливневая канализация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44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ОС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4 объекта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проектируемые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CB0F10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коммунально-складских и инженерных объектов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Р-н восточный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45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Сети канализационные безнапорные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61,3км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7F8" w:rsidRDefault="00F157F8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lang w:eastAsia="en-US"/>
              </w:rPr>
              <w:t>3м</w:t>
            </w:r>
          </w:p>
          <w:p w:rsidR="003D0B04" w:rsidRPr="00EA07CF" w:rsidRDefault="00F157F8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lang w:eastAsia="en-US"/>
              </w:rPr>
              <w:t>В обе стороны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проектируемые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32647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*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Р-н восточный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46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ОС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 объект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647" w:rsidRPr="00A32647" w:rsidRDefault="00A32647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lang w:eastAsia="en-US"/>
              </w:rPr>
              <w:t>15-50м</w:t>
            </w:r>
          </w:p>
          <w:p w:rsidR="00A32647" w:rsidRDefault="00A32647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  <w:t>В зависим.</w:t>
            </w:r>
          </w:p>
          <w:p w:rsidR="003D0B04" w:rsidRPr="00EA07CF" w:rsidRDefault="00A32647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sz w:val="16"/>
                <w:szCs w:val="16"/>
                <w:lang w:eastAsia="en-US"/>
              </w:rPr>
              <w:t>от производительности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проектируемые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CB0F10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коммунально-складских и инженерных объектов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Р-н западный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bCs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bCs/>
                <w:color w:val="000000"/>
                <w:kern w:val="3"/>
                <w:lang w:eastAsia="en-US"/>
              </w:rPr>
              <w:t>47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Сети канализационные безнапорные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13,2км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7F8" w:rsidRDefault="00F157F8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lang w:eastAsia="en-US"/>
              </w:rPr>
              <w:t>3м</w:t>
            </w:r>
          </w:p>
          <w:p w:rsidR="003D0B04" w:rsidRPr="00EA07CF" w:rsidRDefault="00F157F8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/>
                <w:color w:val="000000"/>
                <w:kern w:val="3"/>
                <w:lang w:eastAsia="en-US"/>
              </w:rPr>
              <w:t>В обе стороны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проектируемые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A32647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>
              <w:rPr>
                <w:rFonts w:ascii="Arial" w:hAnsi="Arial" w:cs="Arial"/>
                <w:color w:val="000000"/>
                <w:kern w:val="3"/>
                <w:lang w:eastAsia="en-US"/>
              </w:rPr>
              <w:t>*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color w:val="000000"/>
                <w:kern w:val="3"/>
                <w:lang w:eastAsia="en-US"/>
              </w:rPr>
            </w:pPr>
            <w:r w:rsidRPr="00EA07CF">
              <w:rPr>
                <w:rFonts w:ascii="Arial" w:hAnsi="Arial"/>
                <w:color w:val="000000"/>
                <w:kern w:val="3"/>
                <w:lang w:eastAsia="en-US"/>
              </w:rPr>
              <w:t>Р-н западный</w:t>
            </w:r>
          </w:p>
        </w:tc>
      </w:tr>
    </w:tbl>
    <w:p w:rsidR="003D0B04" w:rsidRPr="00EA07CF" w:rsidRDefault="003D0B04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b/>
          <w:bCs/>
          <w:color w:val="000000"/>
          <w:kern w:val="3"/>
          <w:sz w:val="24"/>
          <w:szCs w:val="24"/>
          <w:lang w:eastAsia="en-US"/>
        </w:rPr>
      </w:pPr>
    </w:p>
    <w:p w:rsidR="003D0B04" w:rsidRPr="00EA07CF" w:rsidRDefault="003D0B04" w:rsidP="00655A97">
      <w:pPr>
        <w:autoSpaceDE w:val="0"/>
        <w:autoSpaceDN w:val="0"/>
        <w:ind w:firstLine="708"/>
        <w:textAlignment w:val="baseline"/>
        <w:rPr>
          <w:rFonts w:ascii="Arial" w:hAnsi="Arial" w:cs="Tahoma"/>
          <w:kern w:val="3"/>
          <w:sz w:val="24"/>
          <w:szCs w:val="24"/>
          <w:lang w:eastAsia="en-US"/>
        </w:rPr>
      </w:pPr>
      <w:r w:rsidRPr="00EA07CF">
        <w:rPr>
          <w:rFonts w:ascii="Arial" w:hAnsi="Arial" w:cs="Arial-BoldMT, Arial"/>
          <w:b/>
          <w:bCs/>
          <w:color w:val="000000"/>
          <w:kern w:val="3"/>
          <w:sz w:val="24"/>
          <w:szCs w:val="24"/>
        </w:rPr>
        <w:t>Глава II  П</w:t>
      </w:r>
      <w:r w:rsidRPr="00EA07CF">
        <w:rPr>
          <w:rFonts w:ascii="Arial" w:hAnsi="Arial" w:cs="Arial-BoldMT, Arial"/>
          <w:b/>
          <w:bCs/>
          <w:kern w:val="3"/>
          <w:sz w:val="24"/>
          <w:szCs w:val="24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</w:t>
      </w:r>
    </w:p>
    <w:p w:rsidR="003D0B04" w:rsidRDefault="003D0B04" w:rsidP="00EA07CF">
      <w:pPr>
        <w:autoSpaceDE w:val="0"/>
        <w:autoSpaceDN w:val="0"/>
        <w:jc w:val="both"/>
        <w:textAlignment w:val="baseline"/>
        <w:rPr>
          <w:rFonts w:ascii="Arial" w:hAnsi="Arial" w:cs="Tahoma"/>
          <w:b/>
          <w:bCs/>
          <w:kern w:val="3"/>
          <w:sz w:val="24"/>
          <w:szCs w:val="24"/>
        </w:rPr>
      </w:pPr>
    </w:p>
    <w:p w:rsidR="003D0B04" w:rsidRPr="00EA07CF" w:rsidRDefault="003D0B04" w:rsidP="00655A97">
      <w:pPr>
        <w:autoSpaceDE w:val="0"/>
        <w:autoSpaceDN w:val="0"/>
        <w:ind w:firstLine="708"/>
        <w:jc w:val="both"/>
        <w:textAlignment w:val="baseline"/>
        <w:rPr>
          <w:rFonts w:ascii="Arial" w:hAnsi="Arial" w:cs="Tahoma"/>
          <w:b/>
          <w:bCs/>
          <w:kern w:val="3"/>
          <w:sz w:val="24"/>
          <w:szCs w:val="24"/>
        </w:rPr>
      </w:pPr>
      <w:r w:rsidRPr="00EA07CF">
        <w:rPr>
          <w:rFonts w:ascii="Arial" w:hAnsi="Arial" w:cs="Tahoma"/>
          <w:b/>
          <w:bCs/>
          <w:kern w:val="3"/>
          <w:sz w:val="24"/>
          <w:szCs w:val="24"/>
        </w:rPr>
        <w:t>2.1. Параметры функциональных зон</w:t>
      </w:r>
    </w:p>
    <w:p w:rsidR="003D0B04" w:rsidRPr="00EA07CF" w:rsidRDefault="003D0B04" w:rsidP="00EA07CF">
      <w:pPr>
        <w:autoSpaceDE w:val="0"/>
        <w:autoSpaceDN w:val="0"/>
        <w:jc w:val="both"/>
        <w:textAlignment w:val="baseline"/>
        <w:rPr>
          <w:rFonts w:ascii="Arial" w:hAnsi="Arial" w:cs="Tahoma"/>
          <w:kern w:val="3"/>
          <w:sz w:val="24"/>
          <w:szCs w:val="24"/>
          <w:lang w:eastAsia="en-US"/>
        </w:rPr>
      </w:pPr>
    </w:p>
    <w:tbl>
      <w:tblPr>
        <w:tblW w:w="9675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4868"/>
        <w:gridCol w:w="4357"/>
      </w:tblGrid>
      <w:tr w:rsidR="003D0B04" w:rsidRPr="00EA07CF" w:rsidTr="00655A97">
        <w:trPr>
          <w:tblHeader/>
        </w:trPr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 xml:space="preserve">№ </w:t>
            </w:r>
            <w:proofErr w:type="gramStart"/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п</w:t>
            </w:r>
            <w:proofErr w:type="gramEnd"/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/п</w:t>
            </w:r>
          </w:p>
        </w:tc>
        <w:tc>
          <w:tcPr>
            <w:tcW w:w="4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Наименование функциональных зон</w:t>
            </w:r>
          </w:p>
        </w:tc>
        <w:tc>
          <w:tcPr>
            <w:tcW w:w="4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Параметры функциональных зон</w:t>
            </w:r>
          </w:p>
        </w:tc>
      </w:tr>
      <w:tr w:rsidR="003D0B04" w:rsidRPr="00EA07CF" w:rsidTr="00655A97"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1</w:t>
            </w:r>
          </w:p>
        </w:tc>
        <w:tc>
          <w:tcPr>
            <w:tcW w:w="48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Жилые зоны</w:t>
            </w:r>
          </w:p>
        </w:tc>
        <w:tc>
          <w:tcPr>
            <w:tcW w:w="43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</w:tr>
      <w:tr w:rsidR="003D0B04" w:rsidRPr="00EA07CF" w:rsidTr="00655A97"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застройки многоквартирными домами выше 5 этажей</w:t>
            </w:r>
          </w:p>
        </w:tc>
        <w:tc>
          <w:tcPr>
            <w:tcW w:w="43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застройки-0,4;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плотности застройки-1,2</w:t>
            </w:r>
          </w:p>
        </w:tc>
      </w:tr>
      <w:tr w:rsidR="003D0B04" w:rsidRPr="00EA07CF" w:rsidTr="00655A97"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застройки малоэтажными, многоквартирными домами (2-4 этажа)</w:t>
            </w:r>
          </w:p>
        </w:tc>
        <w:tc>
          <w:tcPr>
            <w:tcW w:w="43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застройки-0,4;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плотности застройки-0,8</w:t>
            </w:r>
          </w:p>
        </w:tc>
      </w:tr>
      <w:tr w:rsidR="003D0B04" w:rsidRPr="00EA07CF" w:rsidTr="00655A97"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застройки индивидуальными жилыми домами</w:t>
            </w:r>
          </w:p>
        </w:tc>
        <w:tc>
          <w:tcPr>
            <w:tcW w:w="43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застройки-0,2;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плотности застройки-0,4</w:t>
            </w:r>
          </w:p>
        </w:tc>
      </w:tr>
      <w:tr w:rsidR="003D0B04" w:rsidRPr="00EA07CF" w:rsidTr="00655A97"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застройки многоквартирными домами в зоне действия ограничений</w:t>
            </w:r>
          </w:p>
        </w:tc>
        <w:tc>
          <w:tcPr>
            <w:tcW w:w="43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застройки-0,4;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плотности застройки-1,2</w:t>
            </w:r>
          </w:p>
        </w:tc>
      </w:tr>
      <w:tr w:rsidR="003D0B04" w:rsidRPr="00EA07CF" w:rsidTr="00655A97"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застройки индивидуальными жилыми домами в зоне действия ограничений</w:t>
            </w:r>
          </w:p>
        </w:tc>
        <w:tc>
          <w:tcPr>
            <w:tcW w:w="43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застройки-0,2;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плотности застройки-0,4</w:t>
            </w:r>
          </w:p>
        </w:tc>
      </w:tr>
      <w:tr w:rsidR="003D0B04" w:rsidRPr="00EA07CF" w:rsidTr="00655A97">
        <w:tc>
          <w:tcPr>
            <w:tcW w:w="450" w:type="dxa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2</w:t>
            </w:r>
          </w:p>
        </w:tc>
        <w:tc>
          <w:tcPr>
            <w:tcW w:w="4868" w:type="dxa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Общественно-деловые зоны</w:t>
            </w:r>
          </w:p>
        </w:tc>
        <w:tc>
          <w:tcPr>
            <w:tcW w:w="435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многофункциональной общественно-деловой застройки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застройки-1,0;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плотности застройки-3,0</w:t>
            </w: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объектов здравоохранения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застройки-0,8;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плотности застройки-2,4</w:t>
            </w: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объектов оздоровительных учреждений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застройки-0,8;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плотности застройки-2,4</w:t>
            </w: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объектов высшего и среднего специального образования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застройки-0,8;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плотности застройки-2,4</w:t>
            </w: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социальных объектов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застройки-0,8;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плотности застройки-2,4</w:t>
            </w: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встроено-пристроенных объектов обслуживания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объектов дошкольного, начального общего и среднего образова</w:t>
            </w:r>
            <w:r w:rsidR="00A32647">
              <w:rPr>
                <w:rFonts w:ascii="Arial" w:hAnsi="Arial" w:cs="Tahoma"/>
                <w:kern w:val="3"/>
                <w:lang w:eastAsia="en-US"/>
              </w:rPr>
              <w:t>н</w:t>
            </w:r>
            <w:r w:rsidRPr="00EA07CF">
              <w:rPr>
                <w:rFonts w:ascii="Arial" w:hAnsi="Arial" w:cs="Tahoma"/>
                <w:kern w:val="3"/>
                <w:lang w:eastAsia="en-US"/>
              </w:rPr>
              <w:t>ия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застройки-0,8;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плотности застройки-2,4</w:t>
            </w: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3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Производственные зоны, зоны инженерно-транспортной инфраструктуры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производственных объектов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застройки-0,8;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плотности застройки-2,4</w:t>
            </w: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коммунально-складских и инженерных объектов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застройки-0,6;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плотности застройки-1,8</w:t>
            </w: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карьеров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подсобных хозяйств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водозаборных сооружений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В соответствии с нормативами и техническими регламентами</w:t>
            </w: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очистных сооружений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В соответствии с нормативами и техническими регламентами</w:t>
            </w: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объектов транспорта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В соответствии с нормативами и техническими регламентами</w:t>
            </w: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технопарка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застройки-0,6;</w:t>
            </w:r>
          </w:p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Коэффициент плотности застройки-1,8</w:t>
            </w: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производственных территорий, подлежащих рекультивации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Полоса отвода железной дороги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В соответствии с нормативами и техническими регламентами</w:t>
            </w: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4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Зоны специального назначения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существующих, сохраняемых кладбищ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проектируемых кладбищ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В соответствии с расчетами, нормативами и техническими регламентами</w:t>
            </w: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проектируемого крематория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В соответствии с нормативами и техническими регламентами</w:t>
            </w: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скотомогильников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В соответствии с нормативами и техническими регламентами</w:t>
            </w: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полигона ТКО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В соответствии с расчетами, нормативами и техническими регламентами</w:t>
            </w: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военных объектов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спецназначения УВД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5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Зоны рекреационного назначения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зеленых насаждений общего пользования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Не менее 16 м</w:t>
            </w:r>
            <w:proofErr w:type="gramStart"/>
            <w:r w:rsidRPr="00EA07CF">
              <w:rPr>
                <w:rFonts w:ascii="Arial" w:hAnsi="Arial" w:cs="Tahoma"/>
                <w:kern w:val="3"/>
                <w:vertAlign w:val="superscript"/>
                <w:lang w:eastAsia="en-US"/>
              </w:rPr>
              <w:t>2</w:t>
            </w:r>
            <w:proofErr w:type="gramEnd"/>
            <w:r w:rsidRPr="00EA07CF">
              <w:rPr>
                <w:rFonts w:ascii="Arial" w:hAnsi="Arial" w:cs="Tahoma"/>
                <w:kern w:val="3"/>
                <w:lang w:eastAsia="en-US"/>
              </w:rPr>
              <w:t>/чел.</w:t>
            </w: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Водные поверхности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Лесопарки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пляжа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Не менее 8м</w:t>
            </w:r>
            <w:r w:rsidRPr="00EA07CF">
              <w:rPr>
                <w:rFonts w:ascii="Arial" w:hAnsi="Arial" w:cs="Tahoma"/>
                <w:kern w:val="3"/>
                <w:vertAlign w:val="superscript"/>
                <w:lang w:eastAsia="en-US"/>
              </w:rPr>
              <w:t>2</w:t>
            </w:r>
            <w:r w:rsidRPr="00EA07CF">
              <w:rPr>
                <w:rFonts w:ascii="Arial" w:hAnsi="Arial" w:cs="Tahoma"/>
                <w:kern w:val="3"/>
                <w:lang w:eastAsia="en-US"/>
              </w:rPr>
              <w:t xml:space="preserve"> на посетителя</w:t>
            </w: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физкультурно-спортивных сооружений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В соответствии с нормативами и техническими регламентами</w:t>
            </w: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6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Зоны размещения зеленых насаждений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 xml:space="preserve">Зоны размещения зеленых насаждений специального назначения (санитарно-защитные, </w:t>
            </w:r>
            <w:proofErr w:type="spellStart"/>
            <w:r w:rsidRPr="00EA07CF">
              <w:rPr>
                <w:rFonts w:ascii="Arial" w:hAnsi="Arial" w:cs="Tahoma"/>
                <w:kern w:val="3"/>
                <w:lang w:eastAsia="en-US"/>
              </w:rPr>
              <w:t>водоохранные</w:t>
            </w:r>
            <w:proofErr w:type="spellEnd"/>
            <w:r w:rsidRPr="00EA07CF">
              <w:rPr>
                <w:rFonts w:ascii="Arial" w:hAnsi="Arial" w:cs="Tahoma"/>
                <w:kern w:val="3"/>
                <w:lang w:eastAsia="en-US"/>
              </w:rPr>
              <w:t>)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Городские леса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Прочие зеленые насаждения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7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Зоны сельскохозяйственного использования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Пашни подсобных хозяйств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</w:tr>
      <w:tr w:rsidR="003D0B04" w:rsidRPr="00EA07CF" w:rsidTr="00655A9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Коллективные сады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0B04" w:rsidRPr="00EA07CF" w:rsidRDefault="003D0B04" w:rsidP="00655A97">
            <w:pPr>
              <w:widowControl w:val="0"/>
              <w:suppressLineNumbers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</w:tr>
    </w:tbl>
    <w:p w:rsidR="003D0B04" w:rsidRPr="00EA07CF" w:rsidRDefault="003D0B04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kern w:val="3"/>
          <w:sz w:val="24"/>
          <w:szCs w:val="24"/>
          <w:lang w:eastAsia="en-US"/>
        </w:rPr>
      </w:pPr>
    </w:p>
    <w:p w:rsidR="003D0B04" w:rsidRPr="00EA07CF" w:rsidRDefault="003D0B04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b/>
          <w:kern w:val="3"/>
          <w:sz w:val="24"/>
          <w:szCs w:val="24"/>
          <w:lang w:eastAsia="en-US"/>
        </w:rPr>
      </w:pPr>
    </w:p>
    <w:p w:rsidR="003D0B04" w:rsidRPr="00EA07CF" w:rsidRDefault="003D0B04" w:rsidP="00655A97">
      <w:pPr>
        <w:widowControl w:val="0"/>
        <w:suppressAutoHyphens/>
        <w:autoSpaceDN w:val="0"/>
        <w:ind w:firstLine="708"/>
        <w:jc w:val="both"/>
        <w:textAlignment w:val="baseline"/>
        <w:rPr>
          <w:rFonts w:ascii="Arial" w:hAnsi="Arial" w:cs="Tahoma"/>
          <w:b/>
          <w:kern w:val="3"/>
          <w:sz w:val="24"/>
          <w:szCs w:val="24"/>
          <w:lang w:eastAsia="en-US"/>
        </w:rPr>
      </w:pPr>
      <w:r w:rsidRPr="00EA07CF">
        <w:rPr>
          <w:rFonts w:ascii="Arial" w:hAnsi="Arial" w:cs="Tahoma"/>
          <w:b/>
          <w:kern w:val="3"/>
          <w:sz w:val="24"/>
          <w:szCs w:val="24"/>
          <w:lang w:eastAsia="en-US"/>
        </w:rPr>
        <w:t>2.2. Сведения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</w:t>
      </w:r>
    </w:p>
    <w:p w:rsidR="003D0B04" w:rsidRDefault="003D0B04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b/>
          <w:kern w:val="3"/>
          <w:sz w:val="24"/>
          <w:szCs w:val="24"/>
          <w:lang w:eastAsia="en-US"/>
        </w:rPr>
      </w:pPr>
    </w:p>
    <w:p w:rsidR="003D0B04" w:rsidRPr="00EA07CF" w:rsidRDefault="003D0B04" w:rsidP="00655A97">
      <w:pPr>
        <w:widowControl w:val="0"/>
        <w:suppressAutoHyphens/>
        <w:autoSpaceDN w:val="0"/>
        <w:ind w:firstLine="708"/>
        <w:jc w:val="both"/>
        <w:textAlignment w:val="baseline"/>
        <w:rPr>
          <w:rFonts w:ascii="Arial" w:hAnsi="Arial" w:cs="Tahoma"/>
          <w:b/>
          <w:kern w:val="3"/>
          <w:sz w:val="24"/>
          <w:szCs w:val="24"/>
          <w:lang w:eastAsia="en-US"/>
        </w:rPr>
      </w:pPr>
      <w:r w:rsidRPr="00EA07CF">
        <w:rPr>
          <w:rFonts w:ascii="Arial" w:hAnsi="Arial" w:cs="Tahoma"/>
          <w:b/>
          <w:kern w:val="3"/>
          <w:sz w:val="24"/>
          <w:szCs w:val="24"/>
          <w:lang w:eastAsia="en-US"/>
        </w:rPr>
        <w:t>2.2.1. Учреждения связи федерального значения</w:t>
      </w:r>
    </w:p>
    <w:p w:rsidR="003D0B04" w:rsidRPr="00EA07CF" w:rsidRDefault="003D0B04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b/>
          <w:kern w:val="3"/>
          <w:sz w:val="24"/>
          <w:szCs w:val="24"/>
          <w:lang w:eastAsia="en-US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"/>
        <w:gridCol w:w="2287"/>
        <w:gridCol w:w="32"/>
        <w:gridCol w:w="1770"/>
        <w:gridCol w:w="1662"/>
        <w:gridCol w:w="48"/>
        <w:gridCol w:w="1935"/>
        <w:gridCol w:w="1889"/>
      </w:tblGrid>
      <w:tr w:rsidR="003D0B04" w:rsidRPr="00EA07CF" w:rsidTr="00655A97">
        <w:trPr>
          <w:trHeight w:val="1175"/>
          <w:tblHeader/>
          <w:jc w:val="center"/>
        </w:trPr>
        <w:tc>
          <w:tcPr>
            <w:tcW w:w="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 xml:space="preserve">№ </w:t>
            </w:r>
            <w:proofErr w:type="gramStart"/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п</w:t>
            </w:r>
            <w:proofErr w:type="gramEnd"/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/п</w:t>
            </w:r>
          </w:p>
        </w:tc>
        <w:tc>
          <w:tcPr>
            <w:tcW w:w="14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Наименование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Краткая характеристика объекта</w:t>
            </w:r>
          </w:p>
        </w:tc>
        <w:tc>
          <w:tcPr>
            <w:tcW w:w="7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Статус объекта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Функциональная зона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местоположение</w:t>
            </w:r>
          </w:p>
        </w:tc>
      </w:tr>
      <w:tr w:rsidR="003D0B04" w:rsidRPr="00EA07CF" w:rsidTr="00655A97">
        <w:trPr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b/>
                <w:bCs/>
                <w:kern w:val="3"/>
                <w:lang w:eastAsia="en-US"/>
              </w:rPr>
            </w:pPr>
            <w:r w:rsidRPr="00EA07CF">
              <w:rPr>
                <w:rFonts w:ascii="Arial" w:hAnsi="Arial"/>
                <w:b/>
                <w:bCs/>
                <w:kern w:val="3"/>
                <w:lang w:eastAsia="en-US"/>
              </w:rPr>
              <w:t>Объекты связи</w:t>
            </w:r>
          </w:p>
        </w:tc>
      </w:tr>
      <w:tr w:rsidR="003D0B04" w:rsidRPr="00EA07CF" w:rsidTr="00655A97">
        <w:trPr>
          <w:jc w:val="center"/>
        </w:trPr>
        <w:tc>
          <w:tcPr>
            <w:tcW w:w="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1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Почта России</w:t>
            </w:r>
          </w:p>
        </w:tc>
        <w:tc>
          <w:tcPr>
            <w:tcW w:w="8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200м</w:t>
            </w:r>
            <w:r w:rsidRPr="00EA07CF">
              <w:rPr>
                <w:rFonts w:ascii="Arial" w:hAnsi="Arial" w:cs="Tahoma"/>
                <w:kern w:val="3"/>
                <w:vertAlign w:val="superscript"/>
                <w:lang w:eastAsia="en-US"/>
              </w:rPr>
              <w:t>2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проектируемый</w:t>
            </w:r>
          </w:p>
        </w:tc>
        <w:tc>
          <w:tcPr>
            <w:tcW w:w="9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E w:val="0"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застройки многоквартирными домами выше 5 этажей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proofErr w:type="spellStart"/>
            <w:r w:rsidRPr="00EA07CF">
              <w:rPr>
                <w:rFonts w:ascii="Arial" w:hAnsi="Arial" w:cs="Tahoma"/>
                <w:kern w:val="3"/>
                <w:lang w:eastAsia="en-US"/>
              </w:rPr>
              <w:t>Шахтау</w:t>
            </w:r>
            <w:proofErr w:type="spellEnd"/>
          </w:p>
        </w:tc>
      </w:tr>
      <w:tr w:rsidR="003D0B04" w:rsidRPr="00EA07CF" w:rsidTr="00655A97">
        <w:trPr>
          <w:jc w:val="center"/>
        </w:trPr>
        <w:tc>
          <w:tcPr>
            <w:tcW w:w="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2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Почта России</w:t>
            </w:r>
          </w:p>
        </w:tc>
        <w:tc>
          <w:tcPr>
            <w:tcW w:w="8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200м</w:t>
            </w:r>
            <w:r w:rsidRPr="00EA07CF">
              <w:rPr>
                <w:rFonts w:ascii="Arial" w:hAnsi="Arial" w:cs="Tahoma"/>
                <w:kern w:val="3"/>
                <w:vertAlign w:val="superscript"/>
                <w:lang w:eastAsia="en-US"/>
              </w:rPr>
              <w:t>2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проектируемый</w:t>
            </w:r>
          </w:p>
        </w:tc>
        <w:tc>
          <w:tcPr>
            <w:tcW w:w="9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 xml:space="preserve">Зона застройки многоквартирными домами </w:t>
            </w:r>
            <w:proofErr w:type="gramStart"/>
            <w:r w:rsidRPr="00EA07CF">
              <w:rPr>
                <w:rFonts w:ascii="Arial" w:hAnsi="Arial" w:cs="Tahoma"/>
                <w:kern w:val="3"/>
                <w:lang w:eastAsia="en-US"/>
              </w:rPr>
              <w:t>выше 5 этажей Зона застройки многоквартирными домами выше 5 этажей</w:t>
            </w:r>
            <w:proofErr w:type="gramEnd"/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Западный-2</w:t>
            </w:r>
          </w:p>
        </w:tc>
      </w:tr>
      <w:tr w:rsidR="003D0B04" w:rsidRPr="00EA07CF" w:rsidTr="00655A97">
        <w:trPr>
          <w:jc w:val="center"/>
        </w:trPr>
        <w:tc>
          <w:tcPr>
            <w:tcW w:w="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087384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sz w:val="18"/>
                <w:szCs w:val="18"/>
                <w:lang w:eastAsia="en-US"/>
              </w:rPr>
            </w:pPr>
            <w:r w:rsidRPr="00087384">
              <w:rPr>
                <w:rFonts w:ascii="Arial" w:hAnsi="Arial"/>
                <w:kern w:val="3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087384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</w:pPr>
            <w:r w:rsidRPr="00087384"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  <w:t>Почта России</w:t>
            </w:r>
          </w:p>
        </w:tc>
        <w:tc>
          <w:tcPr>
            <w:tcW w:w="8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087384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</w:pPr>
            <w:r w:rsidRPr="00087384"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  <w:t>200м</w:t>
            </w:r>
            <w:r w:rsidRPr="00087384">
              <w:rPr>
                <w:rFonts w:ascii="Arial" w:hAnsi="Arial" w:cs="Tahoma"/>
                <w:kern w:val="3"/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087384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</w:pPr>
            <w:r w:rsidRPr="00087384"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  <w:t>проектируемый</w:t>
            </w:r>
          </w:p>
        </w:tc>
        <w:tc>
          <w:tcPr>
            <w:tcW w:w="9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087384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</w:pPr>
            <w:r w:rsidRPr="00087384"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  <w:t>Зона застройки многоквартирными домами выше 5 этажей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087384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</w:pPr>
            <w:r w:rsidRPr="00087384"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  <w:t>западный</w:t>
            </w:r>
            <w:proofErr w:type="gramStart"/>
            <w:r w:rsidRPr="00087384"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  <w:t>4</w:t>
            </w:r>
            <w:proofErr w:type="gramEnd"/>
          </w:p>
        </w:tc>
      </w:tr>
      <w:tr w:rsidR="003D0B04" w:rsidRPr="00EA07CF" w:rsidTr="00655A97">
        <w:trPr>
          <w:jc w:val="center"/>
        </w:trPr>
        <w:tc>
          <w:tcPr>
            <w:tcW w:w="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087384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sz w:val="18"/>
                <w:szCs w:val="18"/>
                <w:lang w:eastAsia="en-US"/>
              </w:rPr>
            </w:pPr>
            <w:r w:rsidRPr="00087384">
              <w:rPr>
                <w:rFonts w:ascii="Arial" w:hAnsi="Arial"/>
                <w:kern w:val="3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087384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</w:pPr>
            <w:r w:rsidRPr="00087384"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  <w:t>Почта России</w:t>
            </w:r>
          </w:p>
        </w:tc>
        <w:tc>
          <w:tcPr>
            <w:tcW w:w="8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087384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</w:pPr>
            <w:r w:rsidRPr="00087384"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  <w:t>200м</w:t>
            </w:r>
            <w:r w:rsidRPr="00087384">
              <w:rPr>
                <w:rFonts w:ascii="Arial" w:hAnsi="Arial" w:cs="Tahoma"/>
                <w:kern w:val="3"/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087384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</w:pPr>
            <w:r w:rsidRPr="00087384"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  <w:t>проектируемый</w:t>
            </w:r>
          </w:p>
        </w:tc>
        <w:tc>
          <w:tcPr>
            <w:tcW w:w="9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087384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</w:pPr>
            <w:r w:rsidRPr="00087384"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  <w:t>Зона застройки многоквартирными домами выше 5 этажей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087384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</w:pPr>
            <w:r w:rsidRPr="00087384"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  <w:t>Прибрежный 1</w:t>
            </w:r>
          </w:p>
        </w:tc>
      </w:tr>
      <w:tr w:rsidR="003D0B04" w:rsidRPr="00EA07CF" w:rsidTr="00655A97">
        <w:trPr>
          <w:jc w:val="center"/>
        </w:trPr>
        <w:tc>
          <w:tcPr>
            <w:tcW w:w="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087384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sz w:val="18"/>
                <w:szCs w:val="18"/>
                <w:lang w:eastAsia="en-US"/>
              </w:rPr>
            </w:pPr>
            <w:r w:rsidRPr="00087384">
              <w:rPr>
                <w:rFonts w:ascii="Arial" w:hAnsi="Arial"/>
                <w:kern w:val="3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087384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</w:pPr>
            <w:r w:rsidRPr="00087384"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  <w:t>Почта России</w:t>
            </w:r>
          </w:p>
        </w:tc>
        <w:tc>
          <w:tcPr>
            <w:tcW w:w="8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087384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</w:pPr>
            <w:r w:rsidRPr="00087384"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  <w:t>200м</w:t>
            </w:r>
            <w:r w:rsidRPr="00087384">
              <w:rPr>
                <w:rFonts w:ascii="Arial" w:hAnsi="Arial" w:cs="Tahoma"/>
                <w:kern w:val="3"/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087384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</w:pPr>
            <w:r w:rsidRPr="00087384"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  <w:t>проектируемый</w:t>
            </w:r>
          </w:p>
        </w:tc>
        <w:tc>
          <w:tcPr>
            <w:tcW w:w="9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087384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</w:pPr>
            <w:r w:rsidRPr="00087384"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  <w:t xml:space="preserve">Зона застройки многоквартирными домами выше 5 </w:t>
            </w:r>
            <w:r w:rsidRPr="00087384"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  <w:lastRenderedPageBreak/>
              <w:t>этажей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087384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</w:pPr>
            <w:r w:rsidRPr="00087384"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  <w:lastRenderedPageBreak/>
              <w:t xml:space="preserve">Территории, ограниченные </w:t>
            </w:r>
            <w:proofErr w:type="spellStart"/>
            <w:proofErr w:type="gramStart"/>
            <w:r w:rsidRPr="00087384"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  <w:t>ул</w:t>
            </w:r>
            <w:proofErr w:type="spellEnd"/>
            <w:proofErr w:type="gramEnd"/>
            <w:r w:rsidRPr="00087384"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  <w:t xml:space="preserve"> Оренбургский </w:t>
            </w:r>
            <w:r w:rsidRPr="00087384">
              <w:rPr>
                <w:rFonts w:ascii="Arial" w:hAnsi="Arial" w:cs="Tahoma"/>
                <w:kern w:val="3"/>
                <w:sz w:val="18"/>
                <w:szCs w:val="18"/>
                <w:lang w:eastAsia="en-US"/>
              </w:rPr>
              <w:lastRenderedPageBreak/>
              <w:t>тракт, Суханова, Ак. Королева, Коллективными садами</w:t>
            </w:r>
          </w:p>
        </w:tc>
      </w:tr>
    </w:tbl>
    <w:p w:rsidR="003D0B04" w:rsidRPr="00EA07CF" w:rsidRDefault="003D0B04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color w:val="00B050"/>
          <w:kern w:val="3"/>
          <w:sz w:val="24"/>
          <w:szCs w:val="24"/>
          <w:shd w:val="clear" w:color="auto" w:fill="FFFF00"/>
        </w:rPr>
      </w:pPr>
    </w:p>
    <w:p w:rsidR="003D0B04" w:rsidRPr="00EA07CF" w:rsidRDefault="003D0B04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b/>
          <w:kern w:val="3"/>
          <w:sz w:val="24"/>
          <w:szCs w:val="24"/>
          <w:lang w:eastAsia="en-US"/>
        </w:rPr>
      </w:pPr>
    </w:p>
    <w:p w:rsidR="003D0B04" w:rsidRPr="00EA07CF" w:rsidRDefault="003D0B04" w:rsidP="00655A97">
      <w:pPr>
        <w:widowControl w:val="0"/>
        <w:suppressAutoHyphens/>
        <w:autoSpaceDN w:val="0"/>
        <w:spacing w:line="100" w:lineRule="atLeast"/>
        <w:ind w:firstLine="708"/>
        <w:jc w:val="center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EA07CF">
        <w:rPr>
          <w:rFonts w:ascii="Arial" w:hAnsi="Arial"/>
          <w:b/>
          <w:kern w:val="3"/>
          <w:sz w:val="24"/>
          <w:szCs w:val="24"/>
          <w:lang w:eastAsia="en-US"/>
        </w:rPr>
        <w:t xml:space="preserve">2.2.2. </w:t>
      </w:r>
      <w:r w:rsidRPr="00EA07CF">
        <w:rPr>
          <w:rFonts w:ascii="Arial" w:hAnsi="Arial" w:cs="Arial Narrow"/>
          <w:b/>
          <w:bCs/>
          <w:kern w:val="3"/>
          <w:sz w:val="24"/>
          <w:szCs w:val="24"/>
          <w:lang w:eastAsia="en-US"/>
        </w:rPr>
        <w:t>Учреждения здравоохранения, социального обеспечения регионального значения</w:t>
      </w:r>
    </w:p>
    <w:p w:rsidR="003D0B04" w:rsidRPr="00EA07CF" w:rsidRDefault="003D0B04" w:rsidP="00EA07CF">
      <w:pPr>
        <w:widowControl w:val="0"/>
        <w:suppressAutoHyphens/>
        <w:autoSpaceDN w:val="0"/>
        <w:spacing w:before="120" w:line="312" w:lineRule="auto"/>
        <w:jc w:val="both"/>
        <w:textAlignment w:val="baseline"/>
        <w:rPr>
          <w:rFonts w:ascii="Arial" w:hAnsi="Arial" w:cs="Tahoma"/>
          <w:b/>
          <w:kern w:val="3"/>
          <w:sz w:val="24"/>
          <w:szCs w:val="24"/>
          <w:shd w:val="clear" w:color="auto" w:fill="FFFF00"/>
          <w:lang w:eastAsia="en-US"/>
        </w:rPr>
      </w:pPr>
    </w:p>
    <w:tbl>
      <w:tblPr>
        <w:tblW w:w="5000" w:type="pct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"/>
        <w:gridCol w:w="2282"/>
        <w:gridCol w:w="1770"/>
        <w:gridCol w:w="1764"/>
        <w:gridCol w:w="1918"/>
        <w:gridCol w:w="1889"/>
      </w:tblGrid>
      <w:tr w:rsidR="003D0B04" w:rsidRPr="00EA07CF" w:rsidTr="00655A97">
        <w:trPr>
          <w:tblHeader/>
          <w:jc w:val="right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 xml:space="preserve">№ </w:t>
            </w:r>
            <w:proofErr w:type="gramStart"/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п</w:t>
            </w:r>
            <w:proofErr w:type="gramEnd"/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/п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Наименование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Краткая характеристика объекта</w:t>
            </w:r>
          </w:p>
        </w:tc>
        <w:tc>
          <w:tcPr>
            <w:tcW w:w="1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Статус объекта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Функциональная зона</w:t>
            </w: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местоположение</w:t>
            </w:r>
          </w:p>
        </w:tc>
      </w:tr>
      <w:tr w:rsidR="003D0B04" w:rsidRPr="00EA07CF" w:rsidTr="00655A97">
        <w:trPr>
          <w:jc w:val="right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 w:cs="Arial Narrow"/>
                <w:b/>
                <w:bCs/>
                <w:kern w:val="3"/>
                <w:lang w:eastAsia="en-US"/>
              </w:rPr>
            </w:pPr>
            <w:r w:rsidRPr="00EA07CF">
              <w:rPr>
                <w:rFonts w:ascii="Arial" w:hAnsi="Arial" w:cs="Arial Narrow"/>
                <w:b/>
                <w:bCs/>
                <w:kern w:val="3"/>
                <w:lang w:eastAsia="en-US"/>
              </w:rPr>
              <w:t>Учреждения здравоохранения, социального обеспечения</w:t>
            </w:r>
          </w:p>
        </w:tc>
      </w:tr>
      <w:tr w:rsidR="003D0B04" w:rsidRPr="00EA07CF" w:rsidTr="00655A97">
        <w:trPr>
          <w:jc w:val="right"/>
        </w:trPr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1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D70C27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Arial Narrow"/>
                <w:kern w:val="3"/>
                <w:lang w:eastAsia="en-US"/>
              </w:rPr>
            </w:pPr>
            <w:r w:rsidRPr="00D70C27">
              <w:rPr>
                <w:rFonts w:ascii="Arial" w:hAnsi="Arial"/>
                <w:color w:val="000000"/>
                <w:sz w:val="22"/>
                <w:szCs w:val="22"/>
              </w:rPr>
              <w:t>Учебно-лабораторный корпус для ГОУ среднего профессионального образования «Стерлитамакский многопрофильный колледж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D70C27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>
              <w:rPr>
                <w:rFonts w:ascii="Arial" w:hAnsi="Arial" w:cs="Tahoma"/>
                <w:kern w:val="3"/>
                <w:lang w:eastAsia="en-US"/>
              </w:rPr>
              <w:t>проектируемый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Зона размещения объектов здравоохранения</w:t>
            </w: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kern w:val="3"/>
                <w:lang w:eastAsia="en-US"/>
              </w:rPr>
              <w:t>Радужный</w:t>
            </w:r>
            <w:proofErr w:type="gramStart"/>
            <w:r w:rsidRPr="00EA07CF">
              <w:rPr>
                <w:rFonts w:ascii="Arial" w:hAnsi="Arial" w:cs="Tahoma"/>
                <w:kern w:val="3"/>
                <w:lang w:eastAsia="en-US"/>
              </w:rPr>
              <w:t>1</w:t>
            </w:r>
            <w:proofErr w:type="gramEnd"/>
            <w:r w:rsidRPr="00EA07CF">
              <w:rPr>
                <w:rFonts w:ascii="Arial" w:hAnsi="Arial" w:cs="Tahoma"/>
                <w:kern w:val="3"/>
                <w:lang w:eastAsia="en-US"/>
              </w:rPr>
              <w:t>, м-н1</w:t>
            </w:r>
          </w:p>
        </w:tc>
      </w:tr>
    </w:tbl>
    <w:p w:rsidR="003D0B04" w:rsidRPr="00EA07CF" w:rsidRDefault="003D0B04" w:rsidP="00EA07CF">
      <w:pPr>
        <w:widowControl w:val="0"/>
        <w:suppressAutoHyphens/>
        <w:autoSpaceDN w:val="0"/>
        <w:snapToGrid w:val="0"/>
        <w:jc w:val="center"/>
        <w:textAlignment w:val="baseline"/>
        <w:rPr>
          <w:rFonts w:ascii="Arial" w:hAnsi="Arial" w:cs="Tahoma"/>
          <w:b/>
          <w:color w:val="FF0000"/>
          <w:kern w:val="3"/>
          <w:sz w:val="24"/>
          <w:szCs w:val="24"/>
          <w:lang w:eastAsia="en-US"/>
        </w:rPr>
      </w:pPr>
    </w:p>
    <w:p w:rsidR="003D0B04" w:rsidRPr="00EA07CF" w:rsidRDefault="003D0B04" w:rsidP="00EA07CF">
      <w:pPr>
        <w:widowControl w:val="0"/>
        <w:suppressAutoHyphens/>
        <w:autoSpaceDN w:val="0"/>
        <w:spacing w:line="100" w:lineRule="atLeast"/>
        <w:jc w:val="center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D70C27" w:rsidRDefault="003D0B04" w:rsidP="00655A97">
      <w:pPr>
        <w:widowControl w:val="0"/>
        <w:suppressAutoHyphens/>
        <w:autoSpaceDN w:val="0"/>
        <w:ind w:firstLine="708"/>
        <w:jc w:val="both"/>
        <w:textAlignment w:val="baseline"/>
        <w:rPr>
          <w:rFonts w:ascii="Arial" w:hAnsi="Arial" w:cs="Tahoma"/>
          <w:b/>
          <w:kern w:val="3"/>
          <w:sz w:val="24"/>
          <w:szCs w:val="24"/>
          <w:lang w:eastAsia="en-US"/>
        </w:rPr>
      </w:pPr>
      <w:r>
        <w:rPr>
          <w:rFonts w:ascii="Arial" w:hAnsi="Arial" w:cs="Tahoma"/>
          <w:b/>
          <w:kern w:val="3"/>
          <w:sz w:val="24"/>
          <w:szCs w:val="24"/>
          <w:lang w:eastAsia="en-US"/>
        </w:rPr>
        <w:t>2.2.3</w:t>
      </w:r>
      <w:r w:rsidR="00D70C27">
        <w:rPr>
          <w:rFonts w:ascii="Arial" w:hAnsi="Arial" w:cs="Tahoma"/>
          <w:b/>
          <w:kern w:val="3"/>
          <w:sz w:val="24"/>
          <w:szCs w:val="24"/>
          <w:lang w:eastAsia="en-US"/>
        </w:rPr>
        <w:t xml:space="preserve">. </w:t>
      </w:r>
      <w:r w:rsidR="00D70C27" w:rsidRPr="00D70C27">
        <w:rPr>
          <w:rFonts w:ascii="Arial" w:hAnsi="Arial" w:cs="Tahoma"/>
          <w:b/>
          <w:kern w:val="3"/>
          <w:sz w:val="24"/>
          <w:szCs w:val="24"/>
          <w:lang w:eastAsia="en-US"/>
        </w:rPr>
        <w:t>Учреждения здравоохранения, социального обеспечения регионального значения</w:t>
      </w:r>
    </w:p>
    <w:p w:rsidR="00D70C27" w:rsidRDefault="00D70C27" w:rsidP="00655A97">
      <w:pPr>
        <w:widowControl w:val="0"/>
        <w:suppressAutoHyphens/>
        <w:autoSpaceDN w:val="0"/>
        <w:ind w:firstLine="708"/>
        <w:jc w:val="both"/>
        <w:textAlignment w:val="baseline"/>
        <w:rPr>
          <w:rFonts w:ascii="Arial" w:hAnsi="Arial" w:cs="Tahoma"/>
          <w:b/>
          <w:kern w:val="3"/>
          <w:sz w:val="24"/>
          <w:szCs w:val="24"/>
          <w:lang w:eastAsia="en-US"/>
        </w:rPr>
      </w:pPr>
    </w:p>
    <w:tbl>
      <w:tblPr>
        <w:tblW w:w="9524" w:type="dxa"/>
        <w:jc w:val="righ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34"/>
        <w:gridCol w:w="1808"/>
        <w:gridCol w:w="1899"/>
        <w:gridCol w:w="1784"/>
        <w:gridCol w:w="2059"/>
        <w:gridCol w:w="2048"/>
      </w:tblGrid>
      <w:tr w:rsidR="00D70C27" w:rsidRPr="00D70C27" w:rsidTr="00BB4E30">
        <w:trPr>
          <w:tblHeader/>
          <w:jc w:val="right"/>
        </w:trPr>
        <w:tc>
          <w:tcPr>
            <w:tcW w:w="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70C27" w:rsidRPr="00D70C27" w:rsidRDefault="00D70C27" w:rsidP="00D70C27">
            <w:pPr>
              <w:widowControl w:val="0"/>
              <w:suppressAutoHyphens/>
              <w:spacing w:after="200" w:line="276" w:lineRule="auto"/>
              <w:jc w:val="center"/>
              <w:textAlignment w:val="baseline"/>
              <w:rPr>
                <w:rFonts w:ascii="Arial" w:eastAsia="Calibri" w:hAnsi="Arial" w:cs="Tahoma"/>
                <w:sz w:val="22"/>
                <w:szCs w:val="22"/>
                <w:lang w:eastAsia="en-US"/>
              </w:rPr>
            </w:pPr>
            <w:r w:rsidRPr="00D70C27">
              <w:rPr>
                <w:rFonts w:ascii="Arial" w:eastAsia="Calibri" w:hAnsi="Arial" w:cs="Tahoma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D70C27">
              <w:rPr>
                <w:rFonts w:ascii="Arial" w:eastAsia="Calibri" w:hAnsi="Arial" w:cs="Tahoma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D70C27">
              <w:rPr>
                <w:rFonts w:ascii="Arial" w:eastAsia="Calibri" w:hAnsi="Arial" w:cs="Tahoma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70C27" w:rsidRPr="00D70C27" w:rsidRDefault="00D70C27" w:rsidP="00D70C27">
            <w:pPr>
              <w:widowControl w:val="0"/>
              <w:suppressAutoHyphens/>
              <w:spacing w:after="200" w:line="276" w:lineRule="auto"/>
              <w:jc w:val="center"/>
              <w:textAlignment w:val="baseline"/>
              <w:rPr>
                <w:rFonts w:ascii="Arial" w:eastAsia="Calibri" w:hAnsi="Arial" w:cs="Tahoma"/>
                <w:b/>
                <w:sz w:val="22"/>
                <w:szCs w:val="22"/>
                <w:lang w:eastAsia="en-US"/>
              </w:rPr>
            </w:pPr>
            <w:r w:rsidRPr="00D70C27">
              <w:rPr>
                <w:rFonts w:ascii="Arial" w:eastAsia="Calibri" w:hAnsi="Arial" w:cs="Tahoma"/>
                <w:b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70C27" w:rsidRPr="00D70C27" w:rsidRDefault="00D70C27" w:rsidP="00D70C27">
            <w:pPr>
              <w:widowControl w:val="0"/>
              <w:suppressAutoHyphens/>
              <w:spacing w:after="200" w:line="276" w:lineRule="auto"/>
              <w:jc w:val="center"/>
              <w:textAlignment w:val="baseline"/>
              <w:rPr>
                <w:rFonts w:ascii="Arial" w:eastAsia="Calibri" w:hAnsi="Arial" w:cs="Tahoma"/>
                <w:b/>
                <w:sz w:val="22"/>
                <w:szCs w:val="22"/>
                <w:lang w:eastAsia="en-US"/>
              </w:rPr>
            </w:pPr>
            <w:r w:rsidRPr="00D70C27">
              <w:rPr>
                <w:rFonts w:ascii="Arial" w:eastAsia="Calibri" w:hAnsi="Arial" w:cs="Tahoma"/>
                <w:b/>
                <w:sz w:val="22"/>
                <w:szCs w:val="22"/>
                <w:lang w:eastAsia="en-US"/>
              </w:rPr>
              <w:t>Краткая характеристика объекта</w:t>
            </w:r>
          </w:p>
        </w:tc>
        <w:tc>
          <w:tcPr>
            <w:tcW w:w="2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70C27" w:rsidRPr="00D70C27" w:rsidRDefault="00D70C27" w:rsidP="00D70C27">
            <w:pPr>
              <w:widowControl w:val="0"/>
              <w:suppressAutoHyphens/>
              <w:spacing w:after="200" w:line="276" w:lineRule="auto"/>
              <w:jc w:val="center"/>
              <w:textAlignment w:val="baseline"/>
              <w:rPr>
                <w:rFonts w:ascii="Arial" w:eastAsia="Calibri" w:hAnsi="Arial" w:cs="Tahoma"/>
                <w:b/>
                <w:sz w:val="22"/>
                <w:szCs w:val="22"/>
                <w:lang w:eastAsia="en-US"/>
              </w:rPr>
            </w:pPr>
            <w:r w:rsidRPr="00D70C27">
              <w:rPr>
                <w:rFonts w:ascii="Arial" w:eastAsia="Calibri" w:hAnsi="Arial" w:cs="Tahoma"/>
                <w:b/>
                <w:sz w:val="22"/>
                <w:szCs w:val="22"/>
                <w:lang w:eastAsia="en-US"/>
              </w:rPr>
              <w:t>Статус объекта</w:t>
            </w:r>
          </w:p>
        </w:tc>
        <w:tc>
          <w:tcPr>
            <w:tcW w:w="1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70C27" w:rsidRPr="00D70C27" w:rsidRDefault="00D70C27" w:rsidP="00D70C27">
            <w:pPr>
              <w:widowControl w:val="0"/>
              <w:suppressAutoHyphens/>
              <w:spacing w:after="200" w:line="276" w:lineRule="auto"/>
              <w:jc w:val="center"/>
              <w:textAlignment w:val="baseline"/>
              <w:rPr>
                <w:rFonts w:ascii="Arial" w:eastAsia="Calibri" w:hAnsi="Arial" w:cs="Tahoma"/>
                <w:b/>
                <w:sz w:val="22"/>
                <w:szCs w:val="22"/>
                <w:lang w:eastAsia="en-US"/>
              </w:rPr>
            </w:pPr>
            <w:r w:rsidRPr="00D70C27">
              <w:rPr>
                <w:rFonts w:ascii="Arial" w:eastAsia="Calibri" w:hAnsi="Arial" w:cs="Tahoma"/>
                <w:b/>
                <w:sz w:val="22"/>
                <w:szCs w:val="22"/>
                <w:lang w:eastAsia="en-US"/>
              </w:rPr>
              <w:t>Функциональная зона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70C27" w:rsidRPr="00D70C27" w:rsidRDefault="00D70C27" w:rsidP="00D70C27">
            <w:pPr>
              <w:widowControl w:val="0"/>
              <w:suppressAutoHyphens/>
              <w:spacing w:after="200" w:line="276" w:lineRule="auto"/>
              <w:jc w:val="center"/>
              <w:textAlignment w:val="baseline"/>
              <w:rPr>
                <w:rFonts w:ascii="Arial" w:eastAsia="Calibri" w:hAnsi="Arial" w:cs="Tahoma"/>
                <w:b/>
                <w:sz w:val="22"/>
                <w:szCs w:val="22"/>
                <w:lang w:eastAsia="en-US"/>
              </w:rPr>
            </w:pPr>
            <w:r w:rsidRPr="00D70C27">
              <w:rPr>
                <w:rFonts w:ascii="Arial" w:eastAsia="Calibri" w:hAnsi="Arial" w:cs="Tahoma"/>
                <w:b/>
                <w:sz w:val="22"/>
                <w:szCs w:val="22"/>
                <w:lang w:eastAsia="en-US"/>
              </w:rPr>
              <w:t>местоположение</w:t>
            </w:r>
          </w:p>
        </w:tc>
      </w:tr>
      <w:tr w:rsidR="00D70C27" w:rsidRPr="00D70C27" w:rsidTr="00BB4E30">
        <w:trPr>
          <w:jc w:val="right"/>
        </w:trPr>
        <w:tc>
          <w:tcPr>
            <w:tcW w:w="9523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0C27" w:rsidRPr="00D70C27" w:rsidRDefault="00D70C27" w:rsidP="00D70C27">
            <w:pPr>
              <w:widowControl w:val="0"/>
              <w:suppressAutoHyphens/>
              <w:spacing w:after="200" w:line="100" w:lineRule="atLeast"/>
              <w:jc w:val="center"/>
              <w:textAlignment w:val="baseline"/>
              <w:rPr>
                <w:rFonts w:ascii="Arial" w:eastAsia="Calibri" w:hAnsi="Arial" w:cs="Arial Narrow"/>
                <w:b/>
                <w:bCs/>
                <w:sz w:val="22"/>
                <w:szCs w:val="22"/>
                <w:lang w:eastAsia="en-US"/>
              </w:rPr>
            </w:pPr>
            <w:r w:rsidRPr="00D70C27">
              <w:rPr>
                <w:rFonts w:ascii="Arial" w:eastAsia="Calibri" w:hAnsi="Arial" w:cs="Arial Narrow"/>
                <w:b/>
                <w:bCs/>
                <w:sz w:val="22"/>
                <w:szCs w:val="22"/>
                <w:lang w:eastAsia="en-US"/>
              </w:rPr>
              <w:t>Учреждения здравоохранения, социального обеспечения</w:t>
            </w:r>
          </w:p>
        </w:tc>
      </w:tr>
      <w:tr w:rsidR="00D70C27" w:rsidRPr="00D70C27" w:rsidTr="00BB4E30">
        <w:trPr>
          <w:jc w:val="right"/>
        </w:trPr>
        <w:tc>
          <w:tcPr>
            <w:tcW w:w="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0C27" w:rsidRPr="00D70C27" w:rsidRDefault="00D70C27" w:rsidP="00D70C27">
            <w:pPr>
              <w:widowControl w:val="0"/>
              <w:suppressAutoHyphens/>
              <w:snapToGrid w:val="0"/>
              <w:spacing w:after="200" w:line="100" w:lineRule="atLeast"/>
              <w:jc w:val="center"/>
              <w:textAlignment w:val="baseline"/>
              <w:rPr>
                <w:rFonts w:ascii="Arial" w:eastAsia="Calibri" w:hAnsi="Arial" w:cs="Calibri"/>
                <w:sz w:val="22"/>
                <w:szCs w:val="22"/>
                <w:lang w:eastAsia="en-US"/>
              </w:rPr>
            </w:pPr>
            <w:r w:rsidRPr="00D70C27">
              <w:rPr>
                <w:rFonts w:ascii="Arial" w:eastAsia="Calibri" w:hAnsi="Arial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0C27" w:rsidRPr="00D70C27" w:rsidRDefault="00D70C27" w:rsidP="00D70C27">
            <w:pPr>
              <w:widowControl w:val="0"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Arial" w:eastAsia="Calibri" w:hAnsi="Arial" w:cs="Arial Narrow"/>
                <w:sz w:val="22"/>
                <w:szCs w:val="22"/>
                <w:lang w:eastAsia="en-US"/>
              </w:rPr>
            </w:pPr>
            <w:r w:rsidRPr="00D70C27">
              <w:rPr>
                <w:rFonts w:ascii="Arial" w:eastAsia="Calibri" w:hAnsi="Arial" w:cs="Arial Narrow"/>
                <w:sz w:val="22"/>
                <w:szCs w:val="22"/>
                <w:lang w:eastAsia="en-US"/>
              </w:rPr>
              <w:t>Больничный комплекс, в составе: поликлиника взрослая,</w:t>
            </w:r>
            <w:r>
              <w:rPr>
                <w:rFonts w:ascii="Arial" w:eastAsia="Calibri" w:hAnsi="Arial" w:cs="Arial Narrow"/>
                <w:sz w:val="22"/>
                <w:szCs w:val="22"/>
                <w:lang w:eastAsia="en-US"/>
              </w:rPr>
              <w:t xml:space="preserve"> </w:t>
            </w:r>
            <w:r w:rsidRPr="00D70C27">
              <w:rPr>
                <w:rFonts w:ascii="Arial" w:eastAsia="Calibri" w:hAnsi="Arial" w:cs="Arial Narrow"/>
                <w:sz w:val="22"/>
                <w:szCs w:val="22"/>
                <w:lang w:eastAsia="en-US"/>
              </w:rPr>
              <w:t>поликлиника детская, стационар взрослый;</w:t>
            </w:r>
            <w:r>
              <w:rPr>
                <w:rFonts w:ascii="Arial" w:eastAsia="Calibri" w:hAnsi="Arial" w:cs="Arial Narrow"/>
                <w:sz w:val="22"/>
                <w:szCs w:val="22"/>
                <w:lang w:eastAsia="en-US"/>
              </w:rPr>
              <w:t xml:space="preserve"> </w:t>
            </w:r>
            <w:r w:rsidRPr="00D70C27">
              <w:rPr>
                <w:rFonts w:ascii="Arial" w:eastAsia="Calibri" w:hAnsi="Arial" w:cs="Arial Narrow"/>
                <w:sz w:val="22"/>
                <w:szCs w:val="22"/>
                <w:lang w:eastAsia="en-US"/>
              </w:rPr>
              <w:t>стационар детский</w:t>
            </w:r>
          </w:p>
        </w:tc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0C27" w:rsidRPr="00D70C27" w:rsidRDefault="00D70C27" w:rsidP="00D70C27">
            <w:pPr>
              <w:widowControl w:val="0"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Arial" w:eastAsia="Calibri" w:hAnsi="Arial" w:cs="Tahoma"/>
                <w:sz w:val="22"/>
                <w:szCs w:val="22"/>
                <w:lang w:eastAsia="en-US"/>
              </w:rPr>
            </w:pPr>
            <w:r w:rsidRPr="00D70C27">
              <w:rPr>
                <w:rFonts w:ascii="Arial" w:eastAsia="Calibri" w:hAnsi="Arial" w:cs="Tahoma"/>
                <w:sz w:val="22"/>
                <w:szCs w:val="22"/>
                <w:lang w:eastAsia="en-US"/>
              </w:rPr>
              <w:t>619 пос./</w:t>
            </w:r>
            <w:proofErr w:type="gramStart"/>
            <w:r w:rsidRPr="00D70C27">
              <w:rPr>
                <w:rFonts w:ascii="Arial" w:eastAsia="Calibri" w:hAnsi="Arial" w:cs="Tahoma"/>
                <w:sz w:val="22"/>
                <w:szCs w:val="22"/>
                <w:lang w:eastAsia="en-US"/>
              </w:rPr>
              <w:t>см</w:t>
            </w:r>
            <w:proofErr w:type="gramEnd"/>
            <w:r w:rsidRPr="00D70C27">
              <w:rPr>
                <w:rFonts w:ascii="Arial" w:eastAsia="Calibri" w:hAnsi="Arial" w:cs="Tahoma"/>
                <w:sz w:val="22"/>
                <w:szCs w:val="22"/>
                <w:lang w:eastAsia="en-US"/>
              </w:rPr>
              <w:t>;</w:t>
            </w:r>
          </w:p>
          <w:p w:rsidR="00D70C27" w:rsidRPr="00D70C27" w:rsidRDefault="00D70C27" w:rsidP="00D70C27">
            <w:pPr>
              <w:widowControl w:val="0"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Arial" w:eastAsia="Calibri" w:hAnsi="Arial" w:cs="Tahoma"/>
                <w:sz w:val="22"/>
                <w:szCs w:val="22"/>
                <w:lang w:eastAsia="en-US"/>
              </w:rPr>
            </w:pPr>
            <w:r w:rsidRPr="00D70C27">
              <w:rPr>
                <w:rFonts w:ascii="Arial" w:eastAsia="Calibri" w:hAnsi="Arial" w:cs="Tahoma"/>
                <w:sz w:val="22"/>
                <w:szCs w:val="22"/>
                <w:lang w:eastAsia="en-US"/>
              </w:rPr>
              <w:t xml:space="preserve">86 </w:t>
            </w:r>
            <w:proofErr w:type="spellStart"/>
            <w:proofErr w:type="gramStart"/>
            <w:r w:rsidRPr="00D70C27">
              <w:rPr>
                <w:rFonts w:ascii="Arial" w:eastAsia="Calibri" w:hAnsi="Arial" w:cs="Tahoma"/>
                <w:sz w:val="22"/>
                <w:szCs w:val="22"/>
                <w:lang w:eastAsia="en-US"/>
              </w:rPr>
              <w:t>пос</w:t>
            </w:r>
            <w:proofErr w:type="spellEnd"/>
            <w:proofErr w:type="gramEnd"/>
            <w:r w:rsidRPr="00D70C27">
              <w:rPr>
                <w:rFonts w:ascii="Arial" w:eastAsia="Calibri" w:hAnsi="Arial" w:cs="Tahoma"/>
                <w:sz w:val="22"/>
                <w:szCs w:val="22"/>
                <w:lang w:eastAsia="en-US"/>
              </w:rPr>
              <w:t>/см;</w:t>
            </w:r>
          </w:p>
          <w:p w:rsidR="00D70C27" w:rsidRPr="00D70C27" w:rsidRDefault="00D70C27" w:rsidP="00D70C27">
            <w:pPr>
              <w:widowControl w:val="0"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Arial" w:eastAsia="Calibri" w:hAnsi="Arial" w:cs="Tahoma"/>
                <w:sz w:val="22"/>
                <w:szCs w:val="22"/>
                <w:lang w:eastAsia="en-US"/>
              </w:rPr>
            </w:pPr>
            <w:r w:rsidRPr="00D70C27">
              <w:rPr>
                <w:rFonts w:ascii="Arial" w:eastAsia="Calibri" w:hAnsi="Arial" w:cs="Tahoma"/>
                <w:sz w:val="22"/>
                <w:szCs w:val="22"/>
                <w:lang w:eastAsia="en-US"/>
              </w:rPr>
              <w:t>110коек;</w:t>
            </w:r>
          </w:p>
          <w:p w:rsidR="00D70C27" w:rsidRPr="00D70C27" w:rsidRDefault="00D70C27" w:rsidP="00D70C27">
            <w:pPr>
              <w:widowControl w:val="0"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Arial" w:eastAsia="Calibri" w:hAnsi="Arial" w:cs="Tahoma"/>
                <w:sz w:val="22"/>
                <w:szCs w:val="22"/>
                <w:lang w:eastAsia="en-US"/>
              </w:rPr>
            </w:pPr>
            <w:r w:rsidRPr="00D70C27">
              <w:rPr>
                <w:rFonts w:ascii="Arial" w:eastAsia="Calibri" w:hAnsi="Arial" w:cs="Tahoma"/>
                <w:sz w:val="22"/>
                <w:szCs w:val="22"/>
                <w:lang w:eastAsia="en-US"/>
              </w:rPr>
              <w:t>125коек</w:t>
            </w:r>
          </w:p>
        </w:tc>
        <w:tc>
          <w:tcPr>
            <w:tcW w:w="2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0C27" w:rsidRPr="00D70C27" w:rsidRDefault="00D70C27" w:rsidP="00D70C27">
            <w:pPr>
              <w:widowControl w:val="0"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Arial" w:eastAsia="Calibri" w:hAnsi="Arial" w:cs="Tahoma"/>
                <w:sz w:val="22"/>
                <w:szCs w:val="22"/>
                <w:lang w:eastAsia="en-US"/>
              </w:rPr>
            </w:pPr>
            <w:r w:rsidRPr="00D70C27">
              <w:rPr>
                <w:rFonts w:ascii="Arial" w:eastAsia="Calibri" w:hAnsi="Arial" w:cs="Tahoma"/>
                <w:sz w:val="22"/>
                <w:szCs w:val="22"/>
                <w:lang w:eastAsia="en-US"/>
              </w:rPr>
              <w:t>проектируемые</w:t>
            </w:r>
          </w:p>
        </w:tc>
        <w:tc>
          <w:tcPr>
            <w:tcW w:w="1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0C27" w:rsidRPr="00D70C27" w:rsidRDefault="00D70C27" w:rsidP="00D70C27">
            <w:pPr>
              <w:widowControl w:val="0"/>
              <w:suppressAutoHyphens/>
              <w:snapToGrid w:val="0"/>
              <w:spacing w:after="200" w:line="276" w:lineRule="auto"/>
              <w:ind w:firstLine="567"/>
              <w:jc w:val="both"/>
              <w:textAlignment w:val="baseline"/>
              <w:rPr>
                <w:rFonts w:ascii="Arial" w:eastAsia="Calibri" w:hAnsi="Arial" w:cs="Tahoma"/>
                <w:sz w:val="22"/>
                <w:szCs w:val="22"/>
                <w:lang w:eastAsia="en-US"/>
              </w:rPr>
            </w:pPr>
            <w:r w:rsidRPr="00D70C27">
              <w:rPr>
                <w:rFonts w:ascii="Arial" w:eastAsia="Calibri" w:hAnsi="Arial" w:cs="Tahoma"/>
                <w:sz w:val="22"/>
                <w:szCs w:val="22"/>
                <w:lang w:eastAsia="en-US"/>
              </w:rPr>
              <w:t>Зона размещения объектов здравоохранения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0C27" w:rsidRPr="00D70C27" w:rsidRDefault="00D70C27" w:rsidP="00D70C27">
            <w:pPr>
              <w:widowControl w:val="0"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Arial" w:eastAsia="Calibri" w:hAnsi="Arial" w:cs="Tahoma"/>
                <w:sz w:val="22"/>
                <w:szCs w:val="22"/>
                <w:lang w:eastAsia="en-US"/>
              </w:rPr>
            </w:pPr>
            <w:r w:rsidRPr="00D70C27">
              <w:rPr>
                <w:rFonts w:ascii="Arial" w:eastAsia="Calibri" w:hAnsi="Arial" w:cs="Tahoma"/>
                <w:sz w:val="22"/>
                <w:szCs w:val="22"/>
                <w:lang w:eastAsia="en-US"/>
              </w:rPr>
              <w:t>Радужный</w:t>
            </w:r>
            <w:proofErr w:type="gramStart"/>
            <w:r w:rsidRPr="00D70C27">
              <w:rPr>
                <w:rFonts w:ascii="Arial" w:eastAsia="Calibri" w:hAnsi="Arial" w:cs="Tahoma"/>
                <w:sz w:val="22"/>
                <w:szCs w:val="22"/>
                <w:lang w:eastAsia="en-US"/>
              </w:rPr>
              <w:t>1</w:t>
            </w:r>
            <w:proofErr w:type="gramEnd"/>
            <w:r w:rsidRPr="00D70C27">
              <w:rPr>
                <w:rFonts w:ascii="Arial" w:eastAsia="Calibri" w:hAnsi="Arial" w:cs="Tahoma"/>
                <w:sz w:val="22"/>
                <w:szCs w:val="22"/>
                <w:lang w:eastAsia="en-US"/>
              </w:rPr>
              <w:t>, м-н1</w:t>
            </w:r>
          </w:p>
        </w:tc>
      </w:tr>
    </w:tbl>
    <w:p w:rsidR="00D70C27" w:rsidRDefault="00D70C27" w:rsidP="00655A97">
      <w:pPr>
        <w:widowControl w:val="0"/>
        <w:suppressAutoHyphens/>
        <w:autoSpaceDN w:val="0"/>
        <w:ind w:firstLine="708"/>
        <w:jc w:val="both"/>
        <w:textAlignment w:val="baseline"/>
        <w:rPr>
          <w:rFonts w:ascii="Arial" w:hAnsi="Arial" w:cs="Tahoma"/>
          <w:b/>
          <w:kern w:val="3"/>
          <w:sz w:val="24"/>
          <w:szCs w:val="24"/>
          <w:lang w:eastAsia="en-US"/>
        </w:rPr>
      </w:pPr>
    </w:p>
    <w:p w:rsidR="00D70C27" w:rsidRDefault="00D70C27" w:rsidP="00655A97">
      <w:pPr>
        <w:widowControl w:val="0"/>
        <w:suppressAutoHyphens/>
        <w:autoSpaceDN w:val="0"/>
        <w:ind w:firstLine="708"/>
        <w:jc w:val="both"/>
        <w:textAlignment w:val="baseline"/>
        <w:rPr>
          <w:rFonts w:ascii="Arial" w:hAnsi="Arial" w:cs="Tahoma"/>
          <w:b/>
          <w:kern w:val="3"/>
          <w:sz w:val="24"/>
          <w:szCs w:val="24"/>
          <w:lang w:eastAsia="en-US"/>
        </w:rPr>
      </w:pPr>
    </w:p>
    <w:p w:rsidR="00D70C27" w:rsidRDefault="00D70C27" w:rsidP="00655A97">
      <w:pPr>
        <w:widowControl w:val="0"/>
        <w:suppressAutoHyphens/>
        <w:autoSpaceDN w:val="0"/>
        <w:ind w:firstLine="708"/>
        <w:jc w:val="both"/>
        <w:textAlignment w:val="baseline"/>
        <w:rPr>
          <w:rFonts w:ascii="Arial" w:hAnsi="Arial" w:cs="Tahoma"/>
          <w:b/>
          <w:kern w:val="3"/>
          <w:sz w:val="24"/>
          <w:szCs w:val="24"/>
          <w:lang w:eastAsia="en-US"/>
        </w:rPr>
      </w:pPr>
    </w:p>
    <w:p w:rsidR="00D70C27" w:rsidRDefault="00D70C27" w:rsidP="00655A97">
      <w:pPr>
        <w:widowControl w:val="0"/>
        <w:suppressAutoHyphens/>
        <w:autoSpaceDN w:val="0"/>
        <w:ind w:firstLine="708"/>
        <w:jc w:val="both"/>
        <w:textAlignment w:val="baseline"/>
        <w:rPr>
          <w:rFonts w:ascii="Arial" w:hAnsi="Arial" w:cs="Tahoma"/>
          <w:b/>
          <w:kern w:val="3"/>
          <w:sz w:val="24"/>
          <w:szCs w:val="24"/>
          <w:lang w:eastAsia="en-US"/>
        </w:rPr>
      </w:pPr>
    </w:p>
    <w:p w:rsidR="00D70C27" w:rsidRDefault="00D70C27" w:rsidP="00655A97">
      <w:pPr>
        <w:widowControl w:val="0"/>
        <w:suppressAutoHyphens/>
        <w:autoSpaceDN w:val="0"/>
        <w:ind w:firstLine="708"/>
        <w:jc w:val="both"/>
        <w:textAlignment w:val="baseline"/>
        <w:rPr>
          <w:rFonts w:ascii="Arial" w:hAnsi="Arial" w:cs="Tahoma"/>
          <w:b/>
          <w:kern w:val="3"/>
          <w:sz w:val="24"/>
          <w:szCs w:val="24"/>
          <w:lang w:eastAsia="en-US"/>
        </w:rPr>
      </w:pPr>
    </w:p>
    <w:p w:rsidR="00D70C27" w:rsidRDefault="00D70C27" w:rsidP="00655A97">
      <w:pPr>
        <w:widowControl w:val="0"/>
        <w:suppressAutoHyphens/>
        <w:autoSpaceDN w:val="0"/>
        <w:ind w:firstLine="708"/>
        <w:jc w:val="both"/>
        <w:textAlignment w:val="baseline"/>
        <w:rPr>
          <w:rFonts w:ascii="Arial" w:hAnsi="Arial" w:cs="Tahoma"/>
          <w:b/>
          <w:kern w:val="3"/>
          <w:sz w:val="24"/>
          <w:szCs w:val="24"/>
          <w:lang w:eastAsia="en-US"/>
        </w:rPr>
      </w:pPr>
    </w:p>
    <w:p w:rsidR="003D0B04" w:rsidRPr="00EA07CF" w:rsidRDefault="00D70C27" w:rsidP="00655A97">
      <w:pPr>
        <w:widowControl w:val="0"/>
        <w:suppressAutoHyphens/>
        <w:autoSpaceDN w:val="0"/>
        <w:ind w:firstLine="708"/>
        <w:jc w:val="both"/>
        <w:textAlignment w:val="baseline"/>
        <w:rPr>
          <w:rFonts w:ascii="Arial" w:hAnsi="Arial" w:cs="Tahoma"/>
          <w:b/>
          <w:kern w:val="3"/>
          <w:sz w:val="24"/>
          <w:szCs w:val="24"/>
          <w:lang w:eastAsia="en-US"/>
        </w:rPr>
      </w:pPr>
      <w:r>
        <w:rPr>
          <w:rFonts w:ascii="Arial" w:hAnsi="Arial" w:cs="Tahoma"/>
          <w:b/>
          <w:kern w:val="3"/>
          <w:sz w:val="24"/>
          <w:szCs w:val="24"/>
          <w:lang w:eastAsia="en-US"/>
        </w:rPr>
        <w:lastRenderedPageBreak/>
        <w:t xml:space="preserve">2.2.4. </w:t>
      </w:r>
      <w:r w:rsidR="003D0B04" w:rsidRPr="00EA07CF">
        <w:rPr>
          <w:rFonts w:ascii="Arial" w:hAnsi="Arial" w:cs="Tahoma"/>
          <w:b/>
          <w:kern w:val="3"/>
          <w:sz w:val="24"/>
          <w:szCs w:val="24"/>
          <w:lang w:eastAsia="en-US"/>
        </w:rPr>
        <w:t>Объекты транспортной</w:t>
      </w:r>
      <w:r>
        <w:rPr>
          <w:rFonts w:ascii="Arial" w:hAnsi="Arial" w:cs="Tahoma"/>
          <w:b/>
          <w:kern w:val="3"/>
          <w:sz w:val="24"/>
          <w:szCs w:val="24"/>
          <w:lang w:eastAsia="en-US"/>
        </w:rPr>
        <w:t xml:space="preserve"> </w:t>
      </w:r>
      <w:r w:rsidR="003D0B04" w:rsidRPr="00EA07CF">
        <w:rPr>
          <w:rFonts w:ascii="Arial" w:hAnsi="Arial" w:cs="Tahoma"/>
          <w:b/>
          <w:kern w:val="3"/>
          <w:sz w:val="24"/>
          <w:szCs w:val="24"/>
          <w:lang w:eastAsia="en-US"/>
        </w:rPr>
        <w:t>инфраст</w:t>
      </w:r>
      <w:r>
        <w:rPr>
          <w:rFonts w:ascii="Arial" w:hAnsi="Arial" w:cs="Tahoma"/>
          <w:b/>
          <w:kern w:val="3"/>
          <w:sz w:val="24"/>
          <w:szCs w:val="24"/>
          <w:lang w:eastAsia="en-US"/>
        </w:rPr>
        <w:t>р</w:t>
      </w:r>
      <w:r w:rsidR="003D0B04" w:rsidRPr="00EA07CF">
        <w:rPr>
          <w:rFonts w:ascii="Arial" w:hAnsi="Arial" w:cs="Tahoma"/>
          <w:b/>
          <w:kern w:val="3"/>
          <w:sz w:val="24"/>
          <w:szCs w:val="24"/>
          <w:lang w:eastAsia="en-US"/>
        </w:rPr>
        <w:t>уктуры регионального значения</w:t>
      </w:r>
    </w:p>
    <w:p w:rsidR="003D0B04" w:rsidRPr="00EA07CF" w:rsidRDefault="003D0B04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kern w:val="3"/>
          <w:sz w:val="24"/>
          <w:szCs w:val="24"/>
          <w:shd w:val="clear" w:color="auto" w:fill="FFFF00"/>
          <w:lang w:eastAsia="en-US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"/>
        <w:gridCol w:w="1729"/>
        <w:gridCol w:w="1770"/>
        <w:gridCol w:w="690"/>
        <w:gridCol w:w="1627"/>
        <w:gridCol w:w="1918"/>
        <w:gridCol w:w="1889"/>
      </w:tblGrid>
      <w:tr w:rsidR="003D0B04" w:rsidRPr="00EA07CF" w:rsidTr="00655A97">
        <w:trPr>
          <w:tblHeader/>
        </w:trPr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 xml:space="preserve">№ </w:t>
            </w:r>
            <w:proofErr w:type="gramStart"/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п</w:t>
            </w:r>
            <w:proofErr w:type="gramEnd"/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/п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Наименование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Краткая характеристика объекта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СЗЗ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Статус объекта</w:t>
            </w:r>
          </w:p>
        </w:tc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Функциональная зона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местоположение</w:t>
            </w:r>
          </w:p>
        </w:tc>
      </w:tr>
      <w:tr w:rsidR="003D0B04" w:rsidRPr="00EA07CF" w:rsidTr="00655A97">
        <w:trPr>
          <w:trHeight w:val="70"/>
        </w:trPr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Автостанция для маршрутного городского и междугороднего автотранспорта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25-50 пассажиров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50м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проектируемая</w:t>
            </w:r>
          </w:p>
        </w:tc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Зона размещения объектов транспорта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Прибрежный 2</w:t>
            </w:r>
          </w:p>
        </w:tc>
      </w:tr>
      <w:tr w:rsidR="003D0B04" w:rsidRPr="00EA07CF" w:rsidTr="00655A97">
        <w:trPr>
          <w:trHeight w:val="70"/>
        </w:trPr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2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Вертолетная площадка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1 объект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2км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проектируемая</w:t>
            </w:r>
          </w:p>
        </w:tc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Зона размещения объектов транспорта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Северная часть города</w:t>
            </w:r>
          </w:p>
        </w:tc>
      </w:tr>
      <w:tr w:rsidR="003D0B04" w:rsidRPr="00EA07CF" w:rsidTr="00655A97">
        <w:trPr>
          <w:trHeight w:val="70"/>
        </w:trPr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Вертолетная площадка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1 объект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100м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проектируемая</w:t>
            </w:r>
          </w:p>
        </w:tc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Зона размещения объектов транспорта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кв48</w:t>
            </w:r>
          </w:p>
        </w:tc>
      </w:tr>
    </w:tbl>
    <w:p w:rsidR="003D0B04" w:rsidRPr="00EA07CF" w:rsidRDefault="003D0B04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b/>
          <w:color w:val="FF0000"/>
          <w:kern w:val="3"/>
          <w:sz w:val="24"/>
          <w:szCs w:val="24"/>
          <w:lang w:eastAsia="en-US"/>
        </w:rPr>
      </w:pPr>
    </w:p>
    <w:p w:rsidR="003D0B04" w:rsidRPr="00EA07CF" w:rsidRDefault="00D70C27" w:rsidP="00655A97">
      <w:pPr>
        <w:widowControl w:val="0"/>
        <w:suppressAutoHyphens/>
        <w:autoSpaceDN w:val="0"/>
        <w:ind w:firstLine="708"/>
        <w:jc w:val="both"/>
        <w:textAlignment w:val="baseline"/>
        <w:rPr>
          <w:rFonts w:ascii="Arial" w:hAnsi="Arial" w:cs="Tahoma"/>
          <w:b/>
          <w:kern w:val="3"/>
          <w:sz w:val="24"/>
          <w:szCs w:val="24"/>
          <w:lang w:eastAsia="en-US"/>
        </w:rPr>
      </w:pPr>
      <w:r>
        <w:rPr>
          <w:rFonts w:ascii="Arial" w:hAnsi="Arial" w:cs="Tahoma"/>
          <w:b/>
          <w:kern w:val="3"/>
          <w:sz w:val="24"/>
          <w:szCs w:val="24"/>
          <w:lang w:eastAsia="en-US"/>
        </w:rPr>
        <w:t>2.2.5</w:t>
      </w:r>
      <w:r w:rsidR="003D0B04" w:rsidRPr="00EA07CF">
        <w:rPr>
          <w:rFonts w:ascii="Arial" w:hAnsi="Arial" w:cs="Tahoma"/>
          <w:b/>
          <w:kern w:val="3"/>
          <w:sz w:val="24"/>
          <w:szCs w:val="24"/>
          <w:lang w:eastAsia="en-US"/>
        </w:rPr>
        <w:t>.  Ритуальные объекты регионального значения</w:t>
      </w:r>
    </w:p>
    <w:p w:rsidR="003D0B04" w:rsidRPr="00EA07CF" w:rsidRDefault="003D0B04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kern w:val="3"/>
          <w:sz w:val="24"/>
          <w:szCs w:val="24"/>
          <w:lang w:eastAsia="en-US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1"/>
        <w:gridCol w:w="1667"/>
        <w:gridCol w:w="1752"/>
        <w:gridCol w:w="792"/>
        <w:gridCol w:w="1646"/>
        <w:gridCol w:w="1899"/>
        <w:gridCol w:w="1870"/>
      </w:tblGrid>
      <w:tr w:rsidR="003D0B04" w:rsidRPr="00EA07CF" w:rsidTr="00655A97">
        <w:trPr>
          <w:tblHeader/>
          <w:jc w:val="center"/>
        </w:trPr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 xml:space="preserve">№ </w:t>
            </w:r>
            <w:proofErr w:type="gramStart"/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п</w:t>
            </w:r>
            <w:proofErr w:type="gramEnd"/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/п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Наименование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Краткая характеристика объекта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СЗЗ</w:t>
            </w:r>
          </w:p>
        </w:tc>
        <w:tc>
          <w:tcPr>
            <w:tcW w:w="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Статус объекта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Функциональная зона</w:t>
            </w: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местоположение</w:t>
            </w:r>
          </w:p>
        </w:tc>
      </w:tr>
      <w:tr w:rsidR="003D0B04" w:rsidRPr="00EA07CF" w:rsidTr="00655A97">
        <w:trPr>
          <w:trHeight w:val="70"/>
          <w:jc w:val="center"/>
        </w:trPr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крематорий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1объект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1000м</w:t>
            </w:r>
          </w:p>
        </w:tc>
        <w:tc>
          <w:tcPr>
            <w:tcW w:w="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проектируемый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Специального назначения</w:t>
            </w: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Северная часть города</w:t>
            </w:r>
          </w:p>
        </w:tc>
      </w:tr>
    </w:tbl>
    <w:p w:rsidR="003D0B04" w:rsidRPr="00EA07CF" w:rsidRDefault="003D0B04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b/>
          <w:color w:val="FF0000"/>
          <w:kern w:val="3"/>
          <w:sz w:val="24"/>
          <w:szCs w:val="24"/>
          <w:lang w:eastAsia="en-US"/>
        </w:rPr>
      </w:pPr>
    </w:p>
    <w:p w:rsidR="00655A97" w:rsidRDefault="00655A97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b/>
          <w:kern w:val="3"/>
          <w:sz w:val="24"/>
          <w:szCs w:val="24"/>
          <w:lang w:eastAsia="en-US"/>
        </w:rPr>
      </w:pPr>
    </w:p>
    <w:p w:rsidR="003D0B04" w:rsidRPr="00EA07CF" w:rsidRDefault="00D70C27" w:rsidP="00655A97">
      <w:pPr>
        <w:widowControl w:val="0"/>
        <w:suppressAutoHyphens/>
        <w:autoSpaceDN w:val="0"/>
        <w:ind w:firstLine="708"/>
        <w:jc w:val="both"/>
        <w:textAlignment w:val="baseline"/>
        <w:rPr>
          <w:rFonts w:ascii="Arial" w:hAnsi="Arial" w:cs="Tahoma"/>
          <w:b/>
          <w:kern w:val="3"/>
          <w:sz w:val="24"/>
          <w:szCs w:val="24"/>
          <w:lang w:eastAsia="en-US"/>
        </w:rPr>
      </w:pPr>
      <w:r>
        <w:rPr>
          <w:rFonts w:ascii="Arial" w:hAnsi="Arial" w:cs="Tahoma"/>
          <w:b/>
          <w:kern w:val="3"/>
          <w:sz w:val="24"/>
          <w:szCs w:val="24"/>
          <w:lang w:eastAsia="en-US"/>
        </w:rPr>
        <w:t>2.2.6</w:t>
      </w:r>
      <w:r w:rsidR="003D0B04" w:rsidRPr="00EA07CF">
        <w:rPr>
          <w:rFonts w:ascii="Arial" w:hAnsi="Arial" w:cs="Tahoma"/>
          <w:b/>
          <w:kern w:val="3"/>
          <w:sz w:val="24"/>
          <w:szCs w:val="24"/>
          <w:lang w:eastAsia="en-US"/>
        </w:rPr>
        <w:t>. Объекты инженерной инфраструктуры регионального значения</w:t>
      </w:r>
    </w:p>
    <w:p w:rsidR="003D0B04" w:rsidRPr="00EA07CF" w:rsidRDefault="003D0B04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kern w:val="3"/>
          <w:sz w:val="24"/>
          <w:szCs w:val="24"/>
          <w:lang w:eastAsia="en-US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"/>
        <w:gridCol w:w="1684"/>
        <w:gridCol w:w="1770"/>
        <w:gridCol w:w="700"/>
        <w:gridCol w:w="1662"/>
        <w:gridCol w:w="1918"/>
        <w:gridCol w:w="1889"/>
      </w:tblGrid>
      <w:tr w:rsidR="003D0B04" w:rsidRPr="00EA07CF" w:rsidTr="00655A97">
        <w:trPr>
          <w:tblHeader/>
        </w:trPr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 xml:space="preserve">№ </w:t>
            </w:r>
            <w:proofErr w:type="gramStart"/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п</w:t>
            </w:r>
            <w:proofErr w:type="gramEnd"/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/п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Наименование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Краткая характеристика объекта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СЗЗ</w:t>
            </w:r>
          </w:p>
        </w:tc>
        <w:tc>
          <w:tcPr>
            <w:tcW w:w="1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Статус объекта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Функциональная зона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Tahoma"/>
                <w:b/>
                <w:kern w:val="3"/>
                <w:lang w:eastAsia="en-US"/>
              </w:rPr>
            </w:pPr>
            <w:r w:rsidRPr="00EA07CF">
              <w:rPr>
                <w:rFonts w:ascii="Arial" w:hAnsi="Arial" w:cs="Tahoma"/>
                <w:b/>
                <w:kern w:val="3"/>
                <w:lang w:eastAsia="en-US"/>
              </w:rPr>
              <w:t>местоположение</w:t>
            </w:r>
          </w:p>
        </w:tc>
      </w:tr>
      <w:tr w:rsidR="003D0B04" w:rsidRPr="00EA07CF" w:rsidTr="00655A97">
        <w:trPr>
          <w:trHeight w:val="70"/>
        </w:trPr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1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Подстанция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110/35/10кВ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50м</w:t>
            </w:r>
          </w:p>
        </w:tc>
        <w:tc>
          <w:tcPr>
            <w:tcW w:w="1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проектируемый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Зона размещения коммунально-складских и инженерных объектов</w:t>
            </w:r>
          </w:p>
        </w:tc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B04" w:rsidRPr="00EA07CF" w:rsidRDefault="003D0B04" w:rsidP="00655A97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ascii="Arial" w:hAnsi="Arial"/>
                <w:kern w:val="3"/>
                <w:lang w:eastAsia="en-US"/>
              </w:rPr>
            </w:pPr>
            <w:r w:rsidRPr="00EA07CF">
              <w:rPr>
                <w:rFonts w:ascii="Arial" w:hAnsi="Arial"/>
                <w:kern w:val="3"/>
                <w:lang w:eastAsia="en-US"/>
              </w:rPr>
              <w:t>Западный 2</w:t>
            </w:r>
          </w:p>
        </w:tc>
      </w:tr>
    </w:tbl>
    <w:p w:rsidR="003D0B04" w:rsidRPr="00EA07CF" w:rsidRDefault="003D0B04" w:rsidP="00EA07CF">
      <w:pPr>
        <w:widowControl w:val="0"/>
        <w:suppressAutoHyphens/>
        <w:autoSpaceDN w:val="0"/>
        <w:jc w:val="both"/>
        <w:textAlignment w:val="baseline"/>
        <w:rPr>
          <w:rFonts w:ascii="Arial" w:hAnsi="Arial" w:cs="Tahoma"/>
          <w:b/>
          <w:color w:val="FF0000"/>
          <w:kern w:val="3"/>
          <w:sz w:val="24"/>
          <w:szCs w:val="24"/>
          <w:lang w:eastAsia="en-US"/>
        </w:rPr>
      </w:pPr>
    </w:p>
    <w:p w:rsidR="003D0B04" w:rsidRPr="00EA07CF" w:rsidRDefault="003D0B04" w:rsidP="00EA07CF">
      <w:pPr>
        <w:widowControl w:val="0"/>
        <w:shd w:val="clear" w:color="auto" w:fill="FFFFFF"/>
        <w:tabs>
          <w:tab w:val="left" w:pos="1080"/>
        </w:tabs>
        <w:suppressAutoHyphens/>
        <w:autoSpaceDN w:val="0"/>
        <w:spacing w:line="312" w:lineRule="auto"/>
        <w:jc w:val="both"/>
        <w:textAlignment w:val="baseline"/>
        <w:rPr>
          <w:rFonts w:ascii="Arial" w:hAnsi="Arial" w:cs="Tahoma"/>
          <w:color w:val="000000"/>
          <w:kern w:val="3"/>
          <w:sz w:val="24"/>
          <w:szCs w:val="24"/>
          <w:lang w:eastAsia="en-US"/>
        </w:rPr>
      </w:pPr>
      <w:r w:rsidRPr="00EA07CF">
        <w:rPr>
          <w:rFonts w:ascii="Arial" w:hAnsi="Arial" w:cs="Tahoma"/>
          <w:color w:val="000000"/>
          <w:kern w:val="3"/>
          <w:sz w:val="24"/>
          <w:szCs w:val="24"/>
          <w:lang w:eastAsia="en-US"/>
        </w:rPr>
        <w:t xml:space="preserve">Объекты местного значения и их размещение в проектируемых функциональных зонах </w:t>
      </w:r>
      <w:proofErr w:type="gramStart"/>
      <w:r w:rsidRPr="00EA07CF">
        <w:rPr>
          <w:rFonts w:ascii="Arial" w:hAnsi="Arial" w:cs="Tahoma"/>
          <w:color w:val="000000"/>
          <w:kern w:val="3"/>
          <w:sz w:val="24"/>
          <w:szCs w:val="24"/>
          <w:lang w:eastAsia="en-US"/>
        </w:rPr>
        <w:t xml:space="preserve">( </w:t>
      </w:r>
      <w:proofErr w:type="gramEnd"/>
      <w:r w:rsidRPr="00EA07CF">
        <w:rPr>
          <w:rFonts w:ascii="Arial" w:hAnsi="Arial" w:cs="Tahoma"/>
          <w:color w:val="000000"/>
          <w:kern w:val="3"/>
          <w:sz w:val="24"/>
          <w:szCs w:val="24"/>
          <w:lang w:eastAsia="en-US"/>
        </w:rPr>
        <w:t>кроме линейных объектов)</w:t>
      </w:r>
      <w:r w:rsidR="00655A97">
        <w:rPr>
          <w:rFonts w:ascii="Arial" w:hAnsi="Arial" w:cs="Tahoma"/>
          <w:color w:val="000000"/>
          <w:kern w:val="3"/>
          <w:sz w:val="24"/>
          <w:szCs w:val="24"/>
          <w:lang w:eastAsia="en-US"/>
        </w:rPr>
        <w:t xml:space="preserve"> </w:t>
      </w:r>
      <w:r w:rsidRPr="00EA07CF">
        <w:rPr>
          <w:rFonts w:ascii="Arial" w:hAnsi="Arial" w:cs="Tahoma"/>
          <w:color w:val="000000"/>
          <w:kern w:val="3"/>
          <w:sz w:val="24"/>
          <w:szCs w:val="24"/>
          <w:lang w:eastAsia="en-US"/>
        </w:rPr>
        <w:t>смотри  в Главе I</w:t>
      </w:r>
      <w:r w:rsidR="00655A97">
        <w:rPr>
          <w:rFonts w:ascii="Arial" w:hAnsi="Arial" w:cs="Tahoma"/>
          <w:color w:val="000000"/>
          <w:kern w:val="3"/>
          <w:sz w:val="24"/>
          <w:szCs w:val="24"/>
          <w:lang w:eastAsia="en-US"/>
        </w:rPr>
        <w:t xml:space="preserve">. </w:t>
      </w:r>
    </w:p>
    <w:p w:rsidR="003D0B04" w:rsidRDefault="003D0B04" w:rsidP="00EA07CF"/>
    <w:p w:rsidR="007D1113" w:rsidRDefault="007D1113" w:rsidP="00EA07CF"/>
    <w:p w:rsidR="007D1113" w:rsidRDefault="007D1113" w:rsidP="00EA07CF"/>
    <w:p w:rsidR="007D1113" w:rsidRDefault="007D1113" w:rsidP="00EA07CF"/>
    <w:p w:rsidR="007D1113" w:rsidRDefault="007D1113" w:rsidP="00EA07CF"/>
    <w:p w:rsidR="007D1113" w:rsidRDefault="007D1113" w:rsidP="00EA07CF"/>
    <w:p w:rsidR="007D1113" w:rsidRDefault="007D1113" w:rsidP="00EA07CF"/>
    <w:p w:rsidR="007D1113" w:rsidRDefault="007D1113" w:rsidP="00EA07CF"/>
    <w:p w:rsidR="00513E4E" w:rsidRDefault="00513E4E" w:rsidP="00EA07CF"/>
    <w:p w:rsidR="00513E4E" w:rsidRDefault="00513E4E" w:rsidP="00EA07CF"/>
    <w:p w:rsidR="00513E4E" w:rsidRDefault="00513E4E" w:rsidP="00EA07CF"/>
    <w:p w:rsidR="00513E4E" w:rsidRDefault="00513E4E" w:rsidP="00EA07CF"/>
    <w:p w:rsidR="00513E4E" w:rsidRDefault="00513E4E" w:rsidP="00EA07CF"/>
    <w:p w:rsidR="00513E4E" w:rsidRDefault="00513E4E" w:rsidP="00EA07CF"/>
    <w:p w:rsidR="00513E4E" w:rsidRDefault="00513E4E" w:rsidP="00EA07CF"/>
    <w:p w:rsidR="00513E4E" w:rsidRDefault="00513E4E" w:rsidP="00EA07CF"/>
    <w:p w:rsidR="00513E4E" w:rsidRDefault="00513E4E" w:rsidP="00EA07CF"/>
    <w:p w:rsidR="00513E4E" w:rsidRDefault="00513E4E" w:rsidP="00EA07CF"/>
    <w:p w:rsidR="00513E4E" w:rsidRDefault="00513E4E" w:rsidP="00EA07CF"/>
    <w:p w:rsidR="007D1113" w:rsidRDefault="007D1113" w:rsidP="00EA07CF"/>
    <w:p w:rsidR="007D1113" w:rsidRDefault="007D1113" w:rsidP="00EA07CF"/>
    <w:p w:rsidR="007D1113" w:rsidRPr="007D1113" w:rsidRDefault="007D1113" w:rsidP="007D1113">
      <w:pPr>
        <w:suppressAutoHyphens/>
        <w:jc w:val="center"/>
        <w:rPr>
          <w:rFonts w:ascii="Liberation Serif" w:eastAsia="Lucida Sans Unicode" w:hAnsi="Liberation Serif" w:cs="Mangal"/>
          <w:kern w:val="1"/>
          <w:sz w:val="24"/>
          <w:szCs w:val="24"/>
          <w:lang w:eastAsia="zh-CN" w:bidi="hi-IN"/>
        </w:rPr>
      </w:pPr>
      <w:r w:rsidRPr="007D1113">
        <w:rPr>
          <w:rFonts w:ascii="Arial" w:eastAsia="Lucida Sans Unicode" w:hAnsi="Arial" w:cs="Arial"/>
          <w:b/>
          <w:bCs/>
          <w:kern w:val="1"/>
          <w:sz w:val="22"/>
          <w:szCs w:val="22"/>
          <w:lang w:eastAsia="zh-CN" w:bidi="hi-IN"/>
        </w:rPr>
        <w:lastRenderedPageBreak/>
        <w:t>ОПИСАНИЕ МЕСТОПОЛОЖЕНИЯ ГРАНИЦ</w:t>
      </w:r>
    </w:p>
    <w:p w:rsidR="007D1113" w:rsidRPr="007D1113" w:rsidRDefault="007D1113" w:rsidP="007D1113">
      <w:pPr>
        <w:suppressAutoHyphens/>
        <w:jc w:val="center"/>
        <w:rPr>
          <w:rFonts w:ascii="Liberation Serif" w:eastAsia="Lucida Sans Unicode" w:hAnsi="Liberation Serif" w:cs="Mangal"/>
          <w:kern w:val="1"/>
          <w:sz w:val="24"/>
          <w:szCs w:val="24"/>
          <w:lang w:eastAsia="zh-CN" w:bidi="hi-IN"/>
        </w:rPr>
      </w:pPr>
      <w:r w:rsidRPr="007D1113">
        <w:rPr>
          <w:rFonts w:ascii="Arial" w:eastAsia="Lucida Sans Unicode" w:hAnsi="Arial" w:cs="Arial"/>
          <w:b/>
          <w:bCs/>
          <w:kern w:val="1"/>
          <w:sz w:val="22"/>
          <w:szCs w:val="22"/>
          <w:lang w:eastAsia="zh-CN" w:bidi="hi-IN"/>
        </w:rPr>
        <w:t>населенного пункта город Стерлитамак Республики Башкортостан</w:t>
      </w:r>
    </w:p>
    <w:p w:rsidR="007D1113" w:rsidRPr="007D1113" w:rsidRDefault="007D1113" w:rsidP="007D1113">
      <w:pPr>
        <w:suppressAutoHyphens/>
        <w:jc w:val="center"/>
        <w:rPr>
          <w:rFonts w:ascii="Arial" w:eastAsia="Lucida Sans Unicode" w:hAnsi="Arial" w:cs="Arial"/>
          <w:b/>
          <w:bCs/>
          <w:kern w:val="1"/>
          <w:sz w:val="22"/>
          <w:szCs w:val="22"/>
          <w:lang w:eastAsia="zh-CN" w:bidi="hi-IN"/>
        </w:rPr>
      </w:pPr>
    </w:p>
    <w:p w:rsidR="007D1113" w:rsidRPr="007D1113" w:rsidRDefault="007D1113" w:rsidP="007D1113">
      <w:pPr>
        <w:suppressAutoHyphens/>
        <w:jc w:val="center"/>
        <w:rPr>
          <w:rFonts w:ascii="Liberation Serif" w:eastAsia="Lucida Sans Unicode" w:hAnsi="Liberation Serif" w:cs="Mangal"/>
          <w:kern w:val="1"/>
          <w:sz w:val="24"/>
          <w:szCs w:val="24"/>
          <w:lang w:eastAsia="zh-CN" w:bidi="hi-IN"/>
        </w:rPr>
      </w:pPr>
      <w:r w:rsidRPr="007D1113">
        <w:rPr>
          <w:rFonts w:ascii="Arial" w:eastAsia="Lucida Sans Unicode" w:hAnsi="Arial" w:cs="Arial"/>
          <w:b/>
          <w:bCs/>
          <w:kern w:val="1"/>
          <w:sz w:val="22"/>
          <w:szCs w:val="22"/>
          <w:lang w:eastAsia="zh-CN" w:bidi="hi-IN"/>
        </w:rPr>
        <w:t>Раздел 1</w:t>
      </w:r>
    </w:p>
    <w:p w:rsidR="007D1113" w:rsidRPr="007D1113" w:rsidRDefault="007D1113" w:rsidP="007D1113">
      <w:pPr>
        <w:suppressAutoHyphens/>
        <w:jc w:val="center"/>
        <w:rPr>
          <w:rFonts w:ascii="Arial" w:eastAsia="Lucida Sans Unicode" w:hAnsi="Arial" w:cs="Arial"/>
          <w:kern w:val="1"/>
          <w:sz w:val="22"/>
          <w:szCs w:val="22"/>
          <w:lang w:eastAsia="zh-C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5"/>
        <w:gridCol w:w="4245"/>
        <w:gridCol w:w="4549"/>
      </w:tblGrid>
      <w:tr w:rsidR="007D1113" w:rsidRPr="00655A97" w:rsidTr="00655A97">
        <w:tc>
          <w:tcPr>
            <w:tcW w:w="964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655A97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Сведения об объекте</w:t>
            </w:r>
          </w:p>
        </w:tc>
      </w:tr>
      <w:tr w:rsidR="007D1113" w:rsidRPr="00655A97" w:rsidTr="00655A97">
        <w:tc>
          <w:tcPr>
            <w:tcW w:w="96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655A97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Населенный пункт город Стерлитамак Республики Башкортостан</w:t>
            </w:r>
          </w:p>
        </w:tc>
      </w:tr>
      <w:tr w:rsidR="007D1113" w:rsidRPr="00655A97" w:rsidTr="00655A97"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655A97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№</w:t>
            </w:r>
            <w:r w:rsidRPr="00655A97">
              <w:rPr>
                <w:rFonts w:ascii="Arial" w:eastAsia="Liberation Sans Narrow" w:hAnsi="Arial" w:cs="Arial"/>
                <w:kern w:val="1"/>
                <w:lang w:eastAsia="zh-CN" w:bidi="hi-IN"/>
              </w:rPr>
              <w:t xml:space="preserve"> </w:t>
            </w:r>
            <w:proofErr w:type="gramStart"/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п</w:t>
            </w:r>
            <w:proofErr w:type="gramEnd"/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/п</w:t>
            </w:r>
          </w:p>
        </w:tc>
        <w:tc>
          <w:tcPr>
            <w:tcW w:w="4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655A97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Характеристика объекта</w:t>
            </w:r>
          </w:p>
        </w:tc>
        <w:tc>
          <w:tcPr>
            <w:tcW w:w="4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655A97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Описание характеристик</w:t>
            </w:r>
          </w:p>
        </w:tc>
      </w:tr>
      <w:tr w:rsidR="007D1113" w:rsidRPr="00655A97" w:rsidTr="00655A97"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655A97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</w:t>
            </w:r>
          </w:p>
        </w:tc>
        <w:tc>
          <w:tcPr>
            <w:tcW w:w="4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655A97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Местоположение объекта</w:t>
            </w:r>
          </w:p>
        </w:tc>
        <w:tc>
          <w:tcPr>
            <w:tcW w:w="4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655A97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Республика Башкортостан, городской округ город Стерлитамак</w:t>
            </w:r>
          </w:p>
        </w:tc>
      </w:tr>
      <w:tr w:rsidR="007D1113" w:rsidRPr="00655A97" w:rsidTr="00655A97"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655A97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</w:t>
            </w:r>
          </w:p>
        </w:tc>
        <w:tc>
          <w:tcPr>
            <w:tcW w:w="4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655A97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Площадь объекта (населенный пункт)</w:t>
            </w:r>
          </w:p>
        </w:tc>
        <w:tc>
          <w:tcPr>
            <w:tcW w:w="4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655A97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11024</w:t>
            </w:r>
          </w:p>
        </w:tc>
      </w:tr>
      <w:tr w:rsidR="007D1113" w:rsidRPr="00655A97" w:rsidTr="00655A97"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655A97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</w:t>
            </w:r>
          </w:p>
        </w:tc>
        <w:tc>
          <w:tcPr>
            <w:tcW w:w="4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655A97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Иные характеристики объекта:</w:t>
            </w:r>
          </w:p>
          <w:p w:rsidR="007D1113" w:rsidRPr="00655A97" w:rsidRDefault="007D1113" w:rsidP="00655A97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Площадь объекта (городской округ)</w:t>
            </w:r>
          </w:p>
        </w:tc>
        <w:tc>
          <w:tcPr>
            <w:tcW w:w="4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655A97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11289</w:t>
            </w:r>
          </w:p>
        </w:tc>
      </w:tr>
    </w:tbl>
    <w:p w:rsidR="007D1113" w:rsidRPr="007D1113" w:rsidRDefault="007D1113" w:rsidP="007D1113">
      <w:pPr>
        <w:suppressAutoHyphens/>
        <w:jc w:val="center"/>
        <w:rPr>
          <w:rFonts w:ascii="Arial" w:eastAsia="Lucida Sans Unicode" w:hAnsi="Arial" w:cs="Arial"/>
          <w:kern w:val="1"/>
          <w:sz w:val="22"/>
          <w:szCs w:val="22"/>
          <w:lang w:eastAsia="zh-CN" w:bidi="hi-IN"/>
        </w:rPr>
      </w:pPr>
    </w:p>
    <w:p w:rsidR="007D1113" w:rsidRPr="007D1113" w:rsidRDefault="007D1113" w:rsidP="007D1113">
      <w:pPr>
        <w:suppressAutoHyphens/>
        <w:jc w:val="center"/>
        <w:rPr>
          <w:rFonts w:ascii="Liberation Serif" w:eastAsia="Lucida Sans Unicode" w:hAnsi="Liberation Serif" w:cs="Mangal"/>
          <w:kern w:val="1"/>
          <w:sz w:val="24"/>
          <w:szCs w:val="24"/>
          <w:lang w:eastAsia="zh-CN" w:bidi="hi-IN"/>
        </w:rPr>
      </w:pPr>
      <w:r w:rsidRPr="007D1113">
        <w:rPr>
          <w:rFonts w:ascii="Arial" w:eastAsia="Lucida Sans Unicode" w:hAnsi="Arial" w:cs="Arial"/>
          <w:b/>
          <w:bCs/>
          <w:kern w:val="1"/>
          <w:sz w:val="22"/>
          <w:szCs w:val="22"/>
          <w:lang w:eastAsia="zh-CN" w:bidi="hi-IN"/>
        </w:rPr>
        <w:t>Раздел 2</w:t>
      </w:r>
    </w:p>
    <w:p w:rsidR="007D1113" w:rsidRPr="007D1113" w:rsidRDefault="007D1113" w:rsidP="007D1113">
      <w:pPr>
        <w:suppressAutoHyphens/>
        <w:jc w:val="center"/>
        <w:rPr>
          <w:rFonts w:ascii="Arial" w:eastAsia="Lucida Sans Unicode" w:hAnsi="Arial" w:cs="Arial"/>
          <w:b/>
          <w:bCs/>
          <w:kern w:val="1"/>
          <w:sz w:val="22"/>
          <w:szCs w:val="22"/>
          <w:lang w:eastAsia="zh-CN" w:bidi="hi-IN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67"/>
        <w:gridCol w:w="1739"/>
        <w:gridCol w:w="1739"/>
        <w:gridCol w:w="2074"/>
        <w:gridCol w:w="1505"/>
        <w:gridCol w:w="1507"/>
      </w:tblGrid>
      <w:tr w:rsidR="007D1113" w:rsidRPr="00655A97" w:rsidTr="00655A97">
        <w:trPr>
          <w:tblHeader/>
        </w:trPr>
        <w:tc>
          <w:tcPr>
            <w:tcW w:w="5000" w:type="pct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Сведения о местоположении объекта</w:t>
            </w:r>
          </w:p>
        </w:tc>
      </w:tr>
      <w:tr w:rsidR="007D1113" w:rsidRPr="00655A97" w:rsidTr="00655A97">
        <w:trPr>
          <w:tblHeader/>
        </w:trPr>
        <w:tc>
          <w:tcPr>
            <w:tcW w:w="5000" w:type="pct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1. Система координат - МСК-02</w:t>
            </w:r>
          </w:p>
        </w:tc>
      </w:tr>
      <w:tr w:rsidR="007D1113" w:rsidRPr="00655A97" w:rsidTr="00655A97">
        <w:trPr>
          <w:tblHeader/>
        </w:trPr>
        <w:tc>
          <w:tcPr>
            <w:tcW w:w="5000" w:type="pct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2. Сведения о характерных точках объекта</w:t>
            </w:r>
          </w:p>
        </w:tc>
      </w:tr>
      <w:tr w:rsidR="007D1113" w:rsidRPr="00655A97" w:rsidTr="00655A97">
        <w:trPr>
          <w:tblHeader/>
        </w:trPr>
        <w:tc>
          <w:tcPr>
            <w:tcW w:w="731" w:type="pct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Обозначение характерных точек границ</w:t>
            </w:r>
          </w:p>
        </w:tc>
        <w:tc>
          <w:tcPr>
            <w:tcW w:w="1734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Координаты, </w:t>
            </w:r>
            <w:proofErr w:type="gramStart"/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м</w:t>
            </w:r>
            <w:proofErr w:type="gramEnd"/>
          </w:p>
        </w:tc>
        <w:tc>
          <w:tcPr>
            <w:tcW w:w="1034" w:type="pct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Метод определения координат характерной точки </w:t>
            </w:r>
          </w:p>
        </w:tc>
        <w:tc>
          <w:tcPr>
            <w:tcW w:w="750" w:type="pct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Средняя квадратичная погрешность положения характерной точки (</w:t>
            </w:r>
            <w:r w:rsidRPr="00655A97">
              <w:rPr>
                <w:rFonts w:ascii="Arial" w:eastAsia="Lucida Sans Unicode" w:hAnsi="Arial" w:cs="Arial"/>
                <w:kern w:val="1"/>
                <w:lang w:val="en-US" w:eastAsia="zh-CN" w:bidi="hi-IN"/>
              </w:rPr>
              <w:t>Mt</w:t>
            </w: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), м </w:t>
            </w:r>
          </w:p>
        </w:tc>
        <w:tc>
          <w:tcPr>
            <w:tcW w:w="751" w:type="pct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bookmarkStart w:id="1" w:name="__DdeLink__9264_1122848964"/>
            <w:bookmarkEnd w:id="1"/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Описание обозначения точки на местности </w:t>
            </w:r>
            <w:proofErr w:type="gramStart"/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( </w:t>
            </w:r>
            <w:proofErr w:type="gramEnd"/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при наличии) </w:t>
            </w:r>
          </w:p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</w:p>
        </w:tc>
      </w:tr>
      <w:tr w:rsidR="007D1113" w:rsidRPr="00655A97" w:rsidTr="00655A97">
        <w:trPr>
          <w:trHeight w:val="283"/>
          <w:tblHeader/>
        </w:trPr>
        <w:tc>
          <w:tcPr>
            <w:tcW w:w="731" w:type="pct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val="en-US" w:eastAsia="zh-CN" w:bidi="hi-IN"/>
              </w:rPr>
              <w:t>X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val="en-US" w:eastAsia="zh-CN" w:bidi="hi-IN"/>
              </w:rPr>
              <w:t>Y</w:t>
            </w:r>
          </w:p>
        </w:tc>
        <w:tc>
          <w:tcPr>
            <w:tcW w:w="1034" w:type="pct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</w:p>
        </w:tc>
        <w:tc>
          <w:tcPr>
            <w:tcW w:w="750" w:type="pct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</w:p>
        </w:tc>
        <w:tc>
          <w:tcPr>
            <w:tcW w:w="751" w:type="pct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529845,93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1359198,10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529857,64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1359502,15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529859,40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1359534,80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529885,28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1359528,18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529986,38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1359529,39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530041,14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1359512,54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530124,17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1359467,19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530160,30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1359448,14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530178,38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1359444,12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530198,73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1359444,12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530224,44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1359456,03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530251,70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1359486,36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530270,13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1359510,93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530289,06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1359554,79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530309,77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1359625,34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530312,64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1359654,21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530326,24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1359700,30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530371,27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1359721,55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530414,51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1359750,14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530439,88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1359751,93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21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530472,39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1359753,84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530507,15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1359765,73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530554,73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1359793,23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530590,92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1359794,62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530630,85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1359788,25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530672,06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1359784,42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530723,47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1359786,54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530766,38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1359804,39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530810,99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1359862,17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530842,43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1359909,75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530863,25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1359952,24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530884,49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1360007,47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530878,54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1360051,66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530881,94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1360112,84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530894,69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1360174,02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530904,46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1360217,35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530881,09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1360307,84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530868,77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1360335,46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530868,52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1360335,61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530868,46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1360335,74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530844,25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1360350,61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530840,25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1360354,25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530825,44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1360367,75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530813,97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1360409,38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530823,74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1360443,79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530848,80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1360461,21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530884,49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1360475,66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530922,31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1360462,06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530946,95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1360449,32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530959,81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1360439,36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530957,26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1360394,37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52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530962,35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1360361,23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530987,46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1360334,89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530987,73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1360334,61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531020,02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1360333,33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531046,78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1360319,74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531073,98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1360309,97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531119,44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1360323,14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531139,40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1360346,08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60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531168,30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1360387,71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61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531163,62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1360460,79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62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531178,92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1360485,43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63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531188,26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1360499,45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64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531211,21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1360515,17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65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531243,40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1360517,44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66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531181,04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1360740,34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67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531155,98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1360849,95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68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531120,71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1360952,34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69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531089,70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1361026,26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70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531042,12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1361114,49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71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531041,99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1361114,45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72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531041,81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1361114,78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73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531037,05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1361113,25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74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531043,00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1361078,84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75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531033,33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1361068,21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76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530931,70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1361085,08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77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530915,31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1361188,18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78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530895,98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1361372,66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79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530929,80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1361468,78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80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531039,56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1361413,00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81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531090,18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1361390,42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82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531118,47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1361377,31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83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531175,45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1361375,34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84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531225,22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1361392,37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85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531257,96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1361420,52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86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531261,96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1361489,79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87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531246,83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1361599,31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88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531267,78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1361670,03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89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531340,50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1361825,60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90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531340,30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1361826,33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91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531316,90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1361913,36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92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531312,66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1361929,09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93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531350,18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1361973,31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94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531362,32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1361979,38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95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531384,50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1362058,89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96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531386,43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1362064,41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97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531464,76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1362140,84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98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531513,49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1362240,20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99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531580,37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1362285,10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100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531687,37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1362242,11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101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531762,84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1362296,57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102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531788,64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1362367,27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103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531785,77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1362449,42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104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531835,45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1362539,23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105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531857,42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1362610,89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106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531861,25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1362765,66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107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531904,24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1362860,24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108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531986,40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1362924,25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109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532145,95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1362972,97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110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532294,03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1363012,15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111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532467,91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1363021,70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112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532532,88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1363196,53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113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532637,01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1363318,82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114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532737,33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1363427,74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115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532799,43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1363573,91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116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532795,61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1363682,82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117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532748,79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1363806,06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118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532748,62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1363806,19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119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532748,53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1363806,43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120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532668,27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1363867,57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121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532577,51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1363875,21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122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532415,09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1363858,01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123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532202,04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1363750,05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124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532117,29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1363699,58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125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532116,20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1363856,00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126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532101,35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1363900,87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127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532088,69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1363949,32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128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532103,60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1364031,11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129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532098,20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1364113,12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532075,21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1364163,15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532030,15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1364248,32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532004,54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1364312,92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532004,54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1364354,99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532013,17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1364415,42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532044,46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1364477,99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532063,88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1364523,31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532084,37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1364567,54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532087,61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1364607,46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532075,46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1364635,90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140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532031,22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1364697,40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141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531969,72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1364756,74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142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531933,04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1364789,11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143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531928,75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1364794,90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144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531894,53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1364841,07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145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531886,93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1364851,31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146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531883,69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1364864,25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147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531904,19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1364895,54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148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531959,22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1364952,72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149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532026,12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1365036,88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150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532099,48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1365119,95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151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532129,69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1365174,98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152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532159,90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1365226,77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153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532190,11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1365316,32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154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532203,06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1365381,05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155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532210,61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1365442,55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156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532804,87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1365760,76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157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532881,18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1365589,08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158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532962,25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1365486,55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159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533067,17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1365410,24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160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533169,70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1365395,94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161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533224,55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1365405,47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162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533262,70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1365446,01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163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533327,08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1365531,85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164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533355,69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1365617,69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165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533379,54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1365691,62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166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533377,15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1365772,69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167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533358,08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1365934,84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168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533334,23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1366030,21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169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533327,08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1366111,29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170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533339,00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1366197,13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171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533370,00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1366273,43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172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533429,61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1366328,28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173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533501,15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1366344,97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174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533608,45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1366354,50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175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533763,44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1366359,27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176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533916,05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1366349,74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177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534042,43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1366328,28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178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534159,27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1366316,36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179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534264,19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1366318,74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180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534435,87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1366364,04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181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534593,25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1366430,81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182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534722,01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1366526,20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183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534829,31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1366650,19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184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534888,93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1366759,88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185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534955,69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1366809,95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186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535015,30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1366817,10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187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535074,92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1366786,10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188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535287,14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1366633,49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189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535365,82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1366566,73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190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535411,13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1366509,50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191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535420,67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1366457,04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192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535420,67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1366406,97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193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535396,82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1366359,27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194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535327,67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1366290,13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195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535234,68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1366199,51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196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535172,68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1366113,68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197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535101,15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1365977,76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198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535074,92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1365946,76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199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535058,22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1365908,61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200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535041,53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1365846,61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201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535039,15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1365784,61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202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535043,92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1365741,69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203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535055,84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1365698,77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204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535072,53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1365660,62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205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535093,99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1365617,69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206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535122,61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1365591,46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207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535163,14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1365560,46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208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535201,29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1365546,16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209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535332,44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1365519,93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210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535566,12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1365457,93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211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535742,58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1365419,78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212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535811,73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1365376,86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213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535904,72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1365300,56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214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535985,79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1365226,64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215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536045,41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1365169,41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216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536100,25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1365102,64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217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536116,76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1365050,58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218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536131,25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1364966,72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219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536136,02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1364899,96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220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536095,48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1364775,97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221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536109,60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1364645,20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222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536159,87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1364573,29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223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536250,47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1364496,99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224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536374,47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1364463,60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225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536543,77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1364437,37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226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536705,92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1364392,06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227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536848,99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1364313,37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228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536956,29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1364189,38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229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537020,67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1364065,39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230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537025,44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1363958,08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231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537034,98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1363846,02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232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537163,74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1363705,33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233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537349,73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1363612,33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234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537492,80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1363590,87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235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537669,25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1363588,49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236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537783,71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1363605,18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237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537941,09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1363657,64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238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538110,39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1363705,33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239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538149,00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1363722,07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240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538193,84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1363726,79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241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538253,45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1363714,86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242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538305,91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1363695,79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243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538499,06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1363674,33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244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538637,36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1363626,64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245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538766,12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1363559,87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246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538851,97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1363516,95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247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538997,42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1363474,03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248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539059,42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1363469,27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249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539140,49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1363507,41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250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539209,64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1363550,34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251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539254,95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1363602,80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252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539281,18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1363679,10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253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539278,79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1363798,32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254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539293,10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1363908,01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255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539281,18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1364094,00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256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539238,26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1364389,68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257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539223,95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1364432,60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258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539202,49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1364475,52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259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539185,80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1364508,90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260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539150,03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1364549,44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261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539135,72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1364609,05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262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539014,11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1364969,11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263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538933,04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1365195,64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264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538916,35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1365286,25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265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538921,12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1365367,32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266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538933,04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1365424,55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267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538937,81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1365477,01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268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538902,04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1365553,31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269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538871,04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1365615,31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270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538880,58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1365691,62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271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538906,81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1365806,07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272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538966,42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1365949,14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273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539047,50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1366120,83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274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539142,88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1366282,97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275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539231,10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1366428,43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276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539281,18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1366542,88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277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539300,31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1366638,21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278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539307,41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1366724,11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279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539262,10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1366845,71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280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539185,80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1367019,78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281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539119,03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1367205,77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282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539097,57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1367334,54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283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539126,66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1367465,31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284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539181,23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1367523,19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285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539260,61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1367574,45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286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539378,01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1367602,56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287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539518,57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1367629,02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288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539532,73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1367663,29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289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539525,50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1367679,58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290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539492,92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1367710,34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291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539465,78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1367732,06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292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539444,07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1367753,77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293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539427,78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1367766,44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294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539395,21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1367775,49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295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539362,64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1367788,16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296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539348,16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1367802,63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297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539333,85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1367818,72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298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539315,48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1367850,14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299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539295,68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1367878,63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300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539277,58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1367914,82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301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539266,73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1367938,35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302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539246,83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1367972,73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303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539221,49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1368010,73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304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539188,08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1368048,52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305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538673,43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1368088,80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306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538373,77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1367889,87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307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537466,57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1368327,18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308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537453,31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1368838,38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309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537357,06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1368833,06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310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537268,55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1368999,27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311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537337,80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1369243,60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312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537434,69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1369172,35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313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537466,96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1369160,19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314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537506,88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1369181,62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315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537534,74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1369221,52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316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537555,49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1369229,19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317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537574,75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1369214,63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318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537587,59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1369158,89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319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537598,95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1369085,93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320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537639,39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1369069,64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321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537673,15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1369049,58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322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537726,12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1369033,09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323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537767,36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1369006,67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324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537828,22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1368976,39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325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537826,34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1368936,07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326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537835,02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1368909,91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327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537849,17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1368885,97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328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537872,28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1368856,50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329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537897,76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1368843,31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330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537919,91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1368840,47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331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537950,57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1368814,94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332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537992,82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1368761,65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333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538046,94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1368727,06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334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538064,97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1368709,02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335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538120,75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1368662,78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336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538149,81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1368624,79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337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538164,45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1368612,25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338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538187,45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1368602,93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339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538196,95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1368602,17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340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538204,37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1368603,69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341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538211,78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1368607,11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342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538219,38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1368613,77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343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538227,36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1368622,13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344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538239,53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1368641,71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345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538250,17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1368659,77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346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538265,75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1368679,92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347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538286,28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1368701,02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348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538301,85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1368718,77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349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538318,99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1368731,14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350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538334,62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1368724,78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351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538348,97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1368702,45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352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538685,77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1369015,72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353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539719,25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1369070,70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354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539706,09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1368998,39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355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539737,64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1368858,70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356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539822,24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1368698,97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357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540026,45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1368551,20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358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540241,83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1368482,92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359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540483,20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1368472,67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360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540800,22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1368472,67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361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541027,38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1368430,73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362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541151,82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1368323,42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363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541182,29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1368114,59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364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541152,82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1367918,88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365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541219,52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1367838,92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366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541495,85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1367428,85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367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541512,66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1367403,53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368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541837,43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1367234,75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369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542268,78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1367220,88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370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542557,61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1367249,03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371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542551,82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1366041,15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372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542495,75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1365901,69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373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542496,04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1365901,65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374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542495,92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1365901,34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375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542835,59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1365850,94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376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543289,29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1366146,80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377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543303,64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1365595,06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378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543353,57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1365018,61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379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543547,15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1364880,24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380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544105,91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1364959,21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381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544214,73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1364436,70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382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544642,90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1364613,99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383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544729,17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1364654,43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384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545287,15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1364582,67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385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545758,46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1364580,58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386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545756,91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1364493,64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387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545748,70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1364490,95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388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545727,09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1364395,80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389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545691,98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1364146,04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390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545686,01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1364103,57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391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545116,65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1364160,95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392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545027,51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1364266,47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393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545000,58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1364339,53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394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545000,61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1364404,69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395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545000,64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1364464,38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396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544976,58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1364453,45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397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544986,46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1364382,63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398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544978,19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1363801,40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399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545023,75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1363800,30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400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545020,87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1363446,07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401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545244,22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1363428,47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402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545260,77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1363265,61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403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545592,58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1363256,42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404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546014,00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1363517,28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405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546005,39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1362886,27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406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546510,85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1363499,37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407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546945,26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1363996,90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408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547449,94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1363667,70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409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547038,89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1363252,09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410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546643,83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1362847,49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411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546438,61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1362636,34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412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546431,64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1362630,50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413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546317,04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1362534,54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414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545658,55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1361864,29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415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545658,68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1361864,16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416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545645,83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1361851,08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417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545550,35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1361737,31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418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545549,06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1361736,04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419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545531,22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1361714,78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420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545282,15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1361442,21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421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545282,13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1361441,91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422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545258,99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1361416,59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423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545293,48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1361241,72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424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545238,28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1360648,17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425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544727,87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1360704,32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426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544482,12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1360723,41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427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544298,31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1360737,90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428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544109,01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1360756,53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429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544115,11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1360357,94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430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543907,79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1360366,75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431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543265,83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1360394,89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432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543217,62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1360279,92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433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543215,43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1360252,21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434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543189,77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1359928,14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435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543182,24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1359833,04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436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542402,61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1359913,48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437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542389,54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1359634,33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438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542380,61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1359480,75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439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542458,83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1358754,73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440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542321,20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1358738,84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441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541431,57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1358637,76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442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540804,43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1358610,39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443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540804,48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1358610,05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444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540803,29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1358610,00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445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540818,08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1358523,33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446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539774,11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1358550,62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447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539769,44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1358373,14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448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539076,25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1358395,45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449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539070,91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1357931,35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450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537814,47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1357155,25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451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537979,86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1356863,00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452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537970,38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1356841,18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453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537450,09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1356532,71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454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537004,55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1357330,73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455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536968,54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1357347,24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456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535962,97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1357656,33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457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535955,46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1357165,64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458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536163,42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1357102,36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459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536737,01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1356924,88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460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536323,71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1356256,12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461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535981,76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1356361,87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462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535031,94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1356335,53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463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534690,43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1356323,82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464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534707,03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1355731,76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465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534610,47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1355580,30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466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533592,40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1355547,23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467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533391,53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1355700,69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468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532533,02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1356356,83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469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532979,84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1356922,75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470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533080,81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1356970,45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471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533144,50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1356997,20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472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533218,64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1357064,42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473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533187,10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1357108,77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474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533137,67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1357141,22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475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533085,04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1357179,73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476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533026,90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1357188,27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477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533005,66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1357184,69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478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532915,67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1357207,52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479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532857,80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1357228,89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480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532849,38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1357245,62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481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532859,38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1357270,82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482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532823,89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1357298,87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483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532821,55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1357313,52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484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532844,41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1357352,64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485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532824,86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1357383,53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486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532825,27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1357427,65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487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532812,27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1357482,84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488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532821,20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1357518,86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489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532858,46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1357547,33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490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532890,82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1357587,43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491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532881,87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1357619,78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492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532779,68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1357661,69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493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532761,83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1357678,84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494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532756,31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1357704,49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495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532776,49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1357737,26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496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532833,61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1357758,47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497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532885,53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1357780,98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498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532922,98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1357819,91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499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532927,96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1357877,72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500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532923,99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1357899,40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501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532931,90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1357920,75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502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532982,51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1357991,88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503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533001,64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1358008,35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504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533053,14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1357998,39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505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533096,44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1357990,86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506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533136,38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1357989,32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507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533169,90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1358009,39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508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533205,48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1358041,05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509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533234,26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1358080,08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510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533229,83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1358143,71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511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533206,96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1358217,44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512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533164,31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1358281,51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513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533135,55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1358304,92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514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533088,29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1358315,83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515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533037,85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1358288,08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516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533000,89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1358297,75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517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532993,39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1358311,54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518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532927,99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1358277,39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519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532874,94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1358236,65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520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532728,80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1358126,16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521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532680,70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1358093,17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522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532641,89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1358073,83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523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532612,56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1358045,57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524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532575,13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1357984,54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525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532551,86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1357926,71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526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532538,73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1357918,30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527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532520,09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1357914,14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528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531342,59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1358580,23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529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530040,98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1358408,21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529998,32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1358736,39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529872,84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1358716,33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529855,86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1358830,82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530052,04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1358899,33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529994,06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1358964,43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530047,45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1359027,29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529872,16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1359175,88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529845,93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1359198,10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540319,50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1362399,68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540390,05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1362227,10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540453,55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1362086,53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540519,88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1362092,10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540558,26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1362105,18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540573,50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1362096,28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540766,82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1362178,39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540786,58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1362210,40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540806,33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1362231,28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540782,34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1362268,86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547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540744,24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1362309,22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540751,30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1362335,66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541053,28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1362583,40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550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541231,08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1362481,80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551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541334,09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1362669,69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552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541380,65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1362728,14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553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541469,55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1362806,08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554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541509,06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1362832,53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555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541537,29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1362843,66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556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541655,82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1362856,19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557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541702,39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1362871,50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558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541741,90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1362903,51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559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541778,59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1362924,39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560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541835,03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1363013,46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561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541871,72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1363060,78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562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541895,71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1363076,09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563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541912,64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1363145,68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564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541856,20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1363151,25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565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541075,85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1362811,65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566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541063,15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1362792,17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567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540916,40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1362725,36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568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540898,05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1362680,82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569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540351,95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1362451,18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655A97" w:rsidTr="00655A97">
        <w:trPr>
          <w:trHeight w:val="283"/>
        </w:trPr>
        <w:tc>
          <w:tcPr>
            <w:tcW w:w="7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537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540319,50</w:t>
            </w:r>
          </w:p>
        </w:tc>
        <w:tc>
          <w:tcPr>
            <w:tcW w:w="86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1362399,68</w:t>
            </w:r>
          </w:p>
        </w:tc>
        <w:tc>
          <w:tcPr>
            <w:tcW w:w="103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75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75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1113" w:rsidRPr="00655A97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655A97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</w:tbl>
    <w:p w:rsidR="007D1113" w:rsidRPr="007D1113" w:rsidRDefault="007D1113" w:rsidP="007D1113">
      <w:pPr>
        <w:suppressAutoHyphens/>
        <w:rPr>
          <w:rFonts w:ascii="Arial" w:eastAsia="Lucida Sans Unicode" w:hAnsi="Arial" w:cs="Arial"/>
          <w:kern w:val="1"/>
          <w:sz w:val="22"/>
          <w:szCs w:val="22"/>
          <w:lang w:eastAsia="zh-CN" w:bidi="hi-IN"/>
        </w:rPr>
      </w:pPr>
    </w:p>
    <w:p w:rsidR="00BB4E30" w:rsidRDefault="00BB4E30" w:rsidP="007D1113">
      <w:pPr>
        <w:suppressAutoHyphens/>
        <w:jc w:val="center"/>
        <w:rPr>
          <w:rFonts w:ascii="Arial" w:eastAsia="Lucida Sans Unicode" w:hAnsi="Arial" w:cs="Arial"/>
          <w:b/>
          <w:bCs/>
          <w:kern w:val="1"/>
          <w:sz w:val="22"/>
          <w:szCs w:val="22"/>
          <w:lang w:eastAsia="zh-CN" w:bidi="hi-IN"/>
        </w:rPr>
      </w:pPr>
    </w:p>
    <w:p w:rsidR="00BB4E30" w:rsidRDefault="00BB4E30" w:rsidP="007D1113">
      <w:pPr>
        <w:suppressAutoHyphens/>
        <w:jc w:val="center"/>
        <w:rPr>
          <w:rFonts w:ascii="Arial" w:eastAsia="Lucida Sans Unicode" w:hAnsi="Arial" w:cs="Arial"/>
          <w:b/>
          <w:bCs/>
          <w:kern w:val="1"/>
          <w:sz w:val="22"/>
          <w:szCs w:val="22"/>
          <w:lang w:eastAsia="zh-CN" w:bidi="hi-IN"/>
        </w:rPr>
      </w:pPr>
    </w:p>
    <w:p w:rsidR="00BB4E30" w:rsidRDefault="00BB4E30" w:rsidP="007D1113">
      <w:pPr>
        <w:suppressAutoHyphens/>
        <w:jc w:val="center"/>
        <w:rPr>
          <w:rFonts w:ascii="Arial" w:eastAsia="Lucida Sans Unicode" w:hAnsi="Arial" w:cs="Arial"/>
          <w:b/>
          <w:bCs/>
          <w:kern w:val="1"/>
          <w:sz w:val="22"/>
          <w:szCs w:val="22"/>
          <w:lang w:eastAsia="zh-CN" w:bidi="hi-IN"/>
        </w:rPr>
      </w:pPr>
    </w:p>
    <w:p w:rsidR="00BB4E30" w:rsidRDefault="00BB4E30" w:rsidP="007D1113">
      <w:pPr>
        <w:suppressAutoHyphens/>
        <w:jc w:val="center"/>
        <w:rPr>
          <w:rFonts w:ascii="Arial" w:eastAsia="Lucida Sans Unicode" w:hAnsi="Arial" w:cs="Arial"/>
          <w:b/>
          <w:bCs/>
          <w:kern w:val="1"/>
          <w:sz w:val="22"/>
          <w:szCs w:val="22"/>
          <w:lang w:eastAsia="zh-CN" w:bidi="hi-IN"/>
        </w:rPr>
      </w:pPr>
    </w:p>
    <w:p w:rsidR="00BB4E30" w:rsidRDefault="00BB4E30" w:rsidP="007D1113">
      <w:pPr>
        <w:suppressAutoHyphens/>
        <w:jc w:val="center"/>
        <w:rPr>
          <w:rFonts w:ascii="Arial" w:eastAsia="Lucida Sans Unicode" w:hAnsi="Arial" w:cs="Arial"/>
          <w:b/>
          <w:bCs/>
          <w:kern w:val="1"/>
          <w:sz w:val="22"/>
          <w:szCs w:val="22"/>
          <w:lang w:eastAsia="zh-CN" w:bidi="hi-IN"/>
        </w:rPr>
      </w:pPr>
    </w:p>
    <w:p w:rsidR="00BB4E30" w:rsidRDefault="00BB4E30" w:rsidP="007D1113">
      <w:pPr>
        <w:suppressAutoHyphens/>
        <w:jc w:val="center"/>
        <w:rPr>
          <w:rFonts w:ascii="Arial" w:eastAsia="Lucida Sans Unicode" w:hAnsi="Arial" w:cs="Arial"/>
          <w:b/>
          <w:bCs/>
          <w:kern w:val="1"/>
          <w:sz w:val="22"/>
          <w:szCs w:val="22"/>
          <w:lang w:eastAsia="zh-CN" w:bidi="hi-IN"/>
        </w:rPr>
      </w:pPr>
    </w:p>
    <w:p w:rsidR="00BB4E30" w:rsidRDefault="00BB4E30" w:rsidP="007D1113">
      <w:pPr>
        <w:suppressAutoHyphens/>
        <w:jc w:val="center"/>
        <w:rPr>
          <w:rFonts w:ascii="Arial" w:eastAsia="Lucida Sans Unicode" w:hAnsi="Arial" w:cs="Arial"/>
          <w:b/>
          <w:bCs/>
          <w:kern w:val="1"/>
          <w:sz w:val="22"/>
          <w:szCs w:val="22"/>
          <w:lang w:eastAsia="zh-CN" w:bidi="hi-IN"/>
        </w:rPr>
      </w:pPr>
    </w:p>
    <w:p w:rsidR="00BB4E30" w:rsidRDefault="00BB4E30" w:rsidP="007D1113">
      <w:pPr>
        <w:suppressAutoHyphens/>
        <w:jc w:val="center"/>
        <w:rPr>
          <w:rFonts w:ascii="Arial" w:eastAsia="Lucida Sans Unicode" w:hAnsi="Arial" w:cs="Arial"/>
          <w:b/>
          <w:bCs/>
          <w:kern w:val="1"/>
          <w:sz w:val="22"/>
          <w:szCs w:val="22"/>
          <w:lang w:eastAsia="zh-CN" w:bidi="hi-IN"/>
        </w:rPr>
      </w:pPr>
    </w:p>
    <w:p w:rsidR="00BB4E30" w:rsidRDefault="00BB4E30" w:rsidP="007D1113">
      <w:pPr>
        <w:suppressAutoHyphens/>
        <w:jc w:val="center"/>
        <w:rPr>
          <w:rFonts w:ascii="Arial" w:eastAsia="Lucida Sans Unicode" w:hAnsi="Arial" w:cs="Arial"/>
          <w:b/>
          <w:bCs/>
          <w:kern w:val="1"/>
          <w:sz w:val="22"/>
          <w:szCs w:val="22"/>
          <w:lang w:eastAsia="zh-CN" w:bidi="hi-IN"/>
        </w:rPr>
      </w:pPr>
    </w:p>
    <w:p w:rsidR="00BB4E30" w:rsidRDefault="00BB4E30" w:rsidP="007D1113">
      <w:pPr>
        <w:suppressAutoHyphens/>
        <w:jc w:val="center"/>
        <w:rPr>
          <w:rFonts w:ascii="Arial" w:eastAsia="Lucida Sans Unicode" w:hAnsi="Arial" w:cs="Arial"/>
          <w:b/>
          <w:bCs/>
          <w:kern w:val="1"/>
          <w:sz w:val="22"/>
          <w:szCs w:val="22"/>
          <w:lang w:eastAsia="zh-CN" w:bidi="hi-IN"/>
        </w:rPr>
      </w:pPr>
    </w:p>
    <w:p w:rsidR="007D1113" w:rsidRPr="007D1113" w:rsidRDefault="007D1113" w:rsidP="007D1113">
      <w:pPr>
        <w:suppressAutoHyphens/>
        <w:jc w:val="center"/>
        <w:rPr>
          <w:rFonts w:ascii="Liberation Serif" w:eastAsia="Lucida Sans Unicode" w:hAnsi="Liberation Serif" w:cs="Mangal"/>
          <w:kern w:val="1"/>
          <w:sz w:val="24"/>
          <w:szCs w:val="24"/>
          <w:lang w:eastAsia="zh-CN" w:bidi="hi-IN"/>
        </w:rPr>
      </w:pPr>
      <w:r w:rsidRPr="007D1113">
        <w:rPr>
          <w:rFonts w:ascii="Arial" w:eastAsia="Lucida Sans Unicode" w:hAnsi="Arial" w:cs="Arial"/>
          <w:b/>
          <w:bCs/>
          <w:kern w:val="1"/>
          <w:sz w:val="22"/>
          <w:szCs w:val="22"/>
          <w:lang w:eastAsia="zh-CN" w:bidi="hi-IN"/>
        </w:rPr>
        <w:lastRenderedPageBreak/>
        <w:t>Раздел 3</w:t>
      </w:r>
    </w:p>
    <w:p w:rsidR="007D1113" w:rsidRPr="007D1113" w:rsidRDefault="007D1113" w:rsidP="007D1113">
      <w:pPr>
        <w:suppressAutoHyphens/>
        <w:jc w:val="center"/>
        <w:rPr>
          <w:rFonts w:ascii="Arial" w:eastAsia="Lucida Sans Unicode" w:hAnsi="Arial" w:cs="Arial"/>
          <w:b/>
          <w:bCs/>
          <w:kern w:val="1"/>
          <w:sz w:val="22"/>
          <w:szCs w:val="22"/>
          <w:lang w:eastAsia="zh-CN" w:bidi="hi-I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42"/>
        <w:gridCol w:w="1078"/>
        <w:gridCol w:w="1179"/>
        <w:gridCol w:w="1078"/>
        <w:gridCol w:w="1179"/>
        <w:gridCol w:w="1707"/>
        <w:gridCol w:w="1326"/>
        <w:gridCol w:w="1248"/>
      </w:tblGrid>
      <w:tr w:rsidR="007D1113" w:rsidRPr="00E145C3" w:rsidTr="00BB4E30">
        <w:trPr>
          <w:trHeight w:val="253"/>
          <w:tblHeader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Сведения о местоположении объекта</w:t>
            </w:r>
          </w:p>
        </w:tc>
      </w:tr>
      <w:tr w:rsidR="007D1113" w:rsidRPr="00E145C3" w:rsidTr="00BB4E30">
        <w:trPr>
          <w:trHeight w:val="129"/>
          <w:tblHeader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1. Система координат – МСК-02</w:t>
            </w:r>
          </w:p>
        </w:tc>
      </w:tr>
      <w:tr w:rsidR="007D1113" w:rsidRPr="00E145C3" w:rsidTr="00BB4E30">
        <w:trPr>
          <w:trHeight w:val="119"/>
          <w:tblHeader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2.Сведения о характерных точках объекта</w:t>
            </w:r>
          </w:p>
        </w:tc>
      </w:tr>
      <w:tr w:rsidR="007D1113" w:rsidRPr="00E145C3" w:rsidTr="00BB4E30">
        <w:trPr>
          <w:trHeight w:val="283"/>
          <w:tblHeader/>
        </w:trPr>
        <w:tc>
          <w:tcPr>
            <w:tcW w:w="4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Обозначение характерных точек границ</w:t>
            </w:r>
          </w:p>
        </w:tc>
        <w:tc>
          <w:tcPr>
            <w:tcW w:w="12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Существующие координаты, </w:t>
            </w:r>
            <w:proofErr w:type="gramStart"/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м</w:t>
            </w:r>
            <w:proofErr w:type="gramEnd"/>
          </w:p>
        </w:tc>
        <w:tc>
          <w:tcPr>
            <w:tcW w:w="12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Измененные (уточненные) координаты, </w:t>
            </w:r>
            <w:proofErr w:type="gramStart"/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м</w:t>
            </w:r>
            <w:proofErr w:type="gramEnd"/>
          </w:p>
        </w:tc>
        <w:tc>
          <w:tcPr>
            <w:tcW w:w="8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113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Метод определения координат характерной точки </w:t>
            </w:r>
          </w:p>
        </w:tc>
        <w:tc>
          <w:tcPr>
            <w:tcW w:w="5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Средняя квадратичная погрешность положения характерной точки (</w:t>
            </w:r>
            <w:r w:rsidRPr="00E145C3">
              <w:rPr>
                <w:rFonts w:ascii="Arial" w:eastAsia="Lucida Sans Unicode" w:hAnsi="Arial" w:cs="Arial"/>
                <w:kern w:val="1"/>
                <w:lang w:val="en-US" w:eastAsia="zh-CN" w:bidi="hi-IN"/>
              </w:rPr>
              <w:t>Mt</w:t>
            </w: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), м </w:t>
            </w:r>
          </w:p>
        </w:tc>
        <w:tc>
          <w:tcPr>
            <w:tcW w:w="5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Описание обозначения точки на местности </w:t>
            </w:r>
            <w:proofErr w:type="gramStart"/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( </w:t>
            </w:r>
            <w:proofErr w:type="gramEnd"/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 xml:space="preserve">при наличии) </w:t>
            </w:r>
          </w:p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</w:p>
        </w:tc>
      </w:tr>
      <w:tr w:rsidR="007D1113" w:rsidRPr="00E145C3" w:rsidTr="00BB4E30">
        <w:trPr>
          <w:trHeight w:val="283"/>
          <w:tblHeader/>
        </w:trPr>
        <w:tc>
          <w:tcPr>
            <w:tcW w:w="4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val="en-US" w:eastAsia="zh-CN" w:bidi="hi-IN"/>
              </w:rPr>
              <w:t>X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val="en-US" w:eastAsia="zh-CN" w:bidi="hi-IN"/>
              </w:rPr>
              <w:t>Y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val="en-US" w:eastAsia="zh-CN" w:bidi="hi-IN"/>
              </w:rPr>
              <w:t>X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val="en-US" w:eastAsia="zh-CN" w:bidi="hi-IN"/>
              </w:rPr>
              <w:t>Y</w:t>
            </w:r>
          </w:p>
        </w:tc>
        <w:tc>
          <w:tcPr>
            <w:tcW w:w="8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</w:p>
        </w:tc>
        <w:tc>
          <w:tcPr>
            <w:tcW w:w="5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</w:p>
        </w:tc>
        <w:tc>
          <w:tcPr>
            <w:tcW w:w="5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529845,93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1359198,10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529845,93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1359198,10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529857,64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1359502,15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529857,64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1359502,15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529859,40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1359534,80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529859,40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1359534,80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529885,28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1359528,18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529885,28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1359528,18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529986,38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1359529,39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529986,38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1359529,39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6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530041,14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1359512,54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530041,14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1359512,54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7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530124,17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1359467,19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530124,17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1359467,19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8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530160,30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1359448,14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530160,30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1359448,14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9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530178,38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1359444,12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530178,38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1359444,12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10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530198,73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1359444,12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530198,73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1359444,12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11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530224,44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1359456,03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530224,44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1359456,03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12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530251,70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1359486,36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530251,70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1359486,36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530270,13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1359510,93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530270,13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1359510,93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14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530289,06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1359554,79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530289,06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1359554,79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15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530309,77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1359625,34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530309,77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1359625,34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16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530312,64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1359654,21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530312,64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1359654,21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17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530326,24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1359700,30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530326,24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1359700,30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18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530371,27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1359721,55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530371,27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1359721,55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19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530414,51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1359750,14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530414,51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1359750,14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20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530439,88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1359751,93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530439,88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1359751,93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21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530472,39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1359753,84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530472,39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1359753,84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22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530507,15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1359765,73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530507,15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1359765,73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23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530554,73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1359793,23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530554,73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1359793,23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24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530590,92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1359794,62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530590,92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1359794,62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25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530630,85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1359788,25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530630,85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1359788,25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26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530672,06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1359784,42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530672,06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1359784,42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27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530723,47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1359786,54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530723,47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1359786,54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28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530766,38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1359804,39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530766,38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1359804,39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29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530810,99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1359862,17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530810,99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1359862,17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30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530842,43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1359909,75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530842,43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1359909,75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31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530863,25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1359952,24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530863,25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1359952,24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32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530884,49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1360007,47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530884,49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1360007,47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33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530878,54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1360051,66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530878,54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1360051,66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34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530881,94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1360112,84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530881,94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1360112,84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35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530894,69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1360174,02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530894,69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1360174,02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36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530904,46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1360217,35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530904,46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1360217,35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37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530881,09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1360307,84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530881,09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1360307,84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38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530868,77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1360335,46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530868,77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1360335,46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39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530868,52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1360335,61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530868,52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1360335,61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40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530868,46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1360335,74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530868,46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1360335,74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41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530844,25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1360350,61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530844,25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1360350,61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42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530840,25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1360354,25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530840,25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1360354,25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43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530825,44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1360367,75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530825,44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1360367,75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44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530813,97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1360409,38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530813,97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1360409,38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45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530823,74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1360443,79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530823,74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1360443,79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46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530848,80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1360461,21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530848,80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1360461,21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47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530884,49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1360475,66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530884,49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1360475,66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48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530922,31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1360462,06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530922,31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1360462,06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49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530946,95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1360449,32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530946,95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1360449,32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50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530959,81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1360439,36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530959,81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1360439,36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51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530957,26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1360394,37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530957,26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1360394,37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52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530962,35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1360361,23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530962,35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1360361,23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530987,46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1360334,89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530987,46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1360334,89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530987,73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1360334,61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530987,73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1360334,61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55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531020,02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1360333,33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531020,02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1360333,33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56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531046,78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1360319,74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531046,78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1360319,74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57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531073,98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1360309,97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531073,98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1360309,97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58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531119,44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1360323,14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531119,44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1360323,14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59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531139,40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1360346,08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531139,40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1360346,08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60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531168,30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1360387,71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531168,30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1360387,71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61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531163,62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1360460,79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531163,62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1360460,79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62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531178,92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1360485,43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531178,92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1360485,43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63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531188,26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1360499,45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531188,26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1360499,45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64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531211,21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1360515,17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531211,21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1360515,17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65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531243,40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1360517,44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531243,40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1360517,44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66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531181,04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1360740,34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531181,04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1360740,34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67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531155,98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1360849,95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531155,98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1360849,95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68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531120,71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1360952,34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531120,71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1360952,34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69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531089,70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1361026,26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531089,70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1361026,26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70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531042,12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1361114,49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531042,12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1361114,49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71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531041,99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1361114,45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531041,99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1361114,45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72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531041,81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1361114,78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531041,81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1361114,78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73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531037,05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1361113,25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531037,05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1361113,25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74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531043,00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1361078,84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531043,00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1361078,84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75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531033,33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1361068,21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531033,33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1361068,21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76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530931,70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1361085,08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530931,70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1361085,08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77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530915,31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1361188,18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530915,31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1361188,18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78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530895,98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1361372,66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530895,98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1361372,66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79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530929,80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1361468,78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530929,80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1361468,78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80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531039,56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1361413,00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531039,56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1361413,00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81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531090,18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1361390,42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531090,18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1361390,42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82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531118,47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1361377,31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531118,47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1361377,31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83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531175,45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1361375,34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531175,45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1361375,34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84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531225,22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1361392,37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531225,22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1361392,37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85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531257,96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1361420,52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531257,96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1361420,52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86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531261,96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1361489,79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531261,96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1361489,79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87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531246,83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1361599,31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531246,83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1361599,31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88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531267,78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1361670,03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531267,78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1361670,03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89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531340,50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1361825,60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531340,50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1361825,60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90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531340,30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1361826,33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531340,30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1361826,33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91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531316,90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1361913,36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531316,90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1361913,36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92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531312,66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1361929,09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531312,66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1361929,09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93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531350,18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1361973,31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531350,18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1361973,31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94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531362,32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1361979,38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531362,32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1361979,38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95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531384,50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1362058,89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531384,50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1362058,89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96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531386,43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1362064,41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531386,43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1362064,41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97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531464,76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1362140,84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531464,76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1362140,84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98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531513,49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1362240,20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531513,49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1362240,20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99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531580,37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1362285,10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531580,37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1362285,10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100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531687,37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1362242,11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531687,37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1362242,11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101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531762,84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1362296,57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531762,84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1362296,57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102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531788,64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1362367,27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531788,64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1362367,27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103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531785,77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1362449,42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531785,77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1362449,42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104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531835,45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1362539,23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531835,45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1362539,23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105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531857,42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1362610,89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531857,42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1362610,89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106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531861,25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1362765,66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531861,25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1362765,66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107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531904,24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1362860,24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531904,24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1362860,24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108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531986,40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1362924,25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531986,40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1362924,25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109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532145,95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1362972,97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532145,95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1362972,97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110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532294,03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1363012,15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532294,03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1363012,15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111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532467,91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1363021,70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532467,91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1363021,70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112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532532,88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1363196,53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532532,88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1363196,53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113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532637,01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1363318,82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532637,01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1363318,82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114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532737,33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1363427,74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532737,33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1363427,74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115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532799,43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1363573,91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532799,43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1363573,91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116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532795,61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1363682,82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532795,61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1363682,82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117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532748,79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1363806,06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532748,79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1363806,06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118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532748,62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1363806,19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532748,62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1363806,19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119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532748,53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1363806,43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532748,53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1363806,43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120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532668,27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1363867,57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532668,27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1363867,57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121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532577,51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1363875,21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532577,51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1363875,21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122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532415,09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1363858,01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532415,09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1363858,01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123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532202,04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1363750,05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532202,04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1363750,05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124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532117,29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1363699,58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532117,29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1363699,58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125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532116,20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1363856,00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532116,20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1363856,00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126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532101,35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1363900,87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532101,35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1363900,87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127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532088,69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1363949,32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532088,69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1363949,32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128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532103,60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1364031,11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532103,60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1364031,11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129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532098,20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1364113,12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532098,20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1364113,12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130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532075,21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1364163,15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532075,21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1364163,15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131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532030,15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1364248,32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532030,15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1364248,32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132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532004,54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1364312,92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532004,54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1364312,92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133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532004,54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1364354,99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532004,54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1364354,99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134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532013,17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1364415,42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532013,17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1364415,42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532044,46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1364477,99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532044,46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1364477,99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532063,88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1364523,31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532063,88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1364523,31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137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532084,37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1364567,54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532084,37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1364567,54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138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532087,61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1364607,46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532087,61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1364607,46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139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532075,46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1364635,90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532075,46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1364635,90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140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532031,22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1364697,40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532031,22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1364697,40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141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531969,72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1364756,74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531969,72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1364756,74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142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531933,04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1364789,11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531933,04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1364789,11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143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531928,75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1364794,90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531928,75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1364794,90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144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531894,53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1364841,07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531894,53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1364841,07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145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531886,93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1364851,31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531886,93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1364851,31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146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531883,69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1364864,25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531883,69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1364864,25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147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531904,19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1364895,54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531904,19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1364895,54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148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531959,22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1364952,72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531959,22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1364952,72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149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532026,12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1365036,88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532026,12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1365036,88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150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532099,48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1365119,95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532099,48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1365119,95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151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532129,69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1365174,98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532129,69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1365174,98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152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532159,90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1365226,77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532159,90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1365226,77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153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532190,11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1365316,32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532190,11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1365316,32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154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532203,06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1365381,05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532203,06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1365381,05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155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532210,61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1365442,55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532210,61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1365442,55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156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532804,87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1365760,76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532804,87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1365760,76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157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532881,18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1365589,08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532881,18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1365589,08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158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532962,25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1365486,55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532962,25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1365486,55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159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533067,17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1365410,24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533067,17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1365410,24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160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533169,70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1365395,94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533169,70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1365395,94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161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533224,55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1365405,47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533224,55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1365405,47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162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533262,70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1365446,01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533262,70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1365446,01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163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533327,08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1365531,85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533327,08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1365531,85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164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533355,69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1365617,69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533355,69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1365617,69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165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533379,54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1365691,62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533379,54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1365691,62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166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533377,15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1365772,69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533377,15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1365772,69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167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533358,08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1365934,84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533358,08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1365934,84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168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533334,23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1366030,21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533334,23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1366030,21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169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533327,08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1366111,29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533327,08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1366111,29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170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533339,00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1366197,13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533339,00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1366197,13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171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533370,00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1366273,43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533370,00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1366273,43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172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533429,61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1366328,28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533429,61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1366328,28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173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533501,15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1366344,97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533501,15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1366344,97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174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533608,45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1366354,50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533608,45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1366354,50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175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533763,44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1366359,27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533763,44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1366359,27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176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533916,05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1366349,74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533916,05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1366349,74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177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534042,43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1366328,28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534042,43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1366328,28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178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534159,27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1366316,36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534159,27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1366316,36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179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534264,19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1366318,74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534264,19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1366318,74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180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534435,87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1366364,04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534435,87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1366364,04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181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534593,25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1366430,81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534593,25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1366430,81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182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534722,01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1366526,20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534722,01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1366526,20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183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534829,31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1366650,19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534829,31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1366650,19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184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534888,93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1366759,88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534888,93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1366759,88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185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534955,69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1366809,95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534955,69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1366809,95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186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535015,30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1366817,10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535015,30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1366817,10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187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535074,92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1366786,10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535074,92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1366786,10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188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535287,14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1366633,49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535287,14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1366633,49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189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535365,82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1366566,73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535365,82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1366566,73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190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535411,13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1366509,50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535411,13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1366509,50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191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535420,67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1366457,04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535420,67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1366457,04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192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535420,67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1366406,97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535420,67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1366406,97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193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535396,82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1366359,27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535396,82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1366359,27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194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535327,67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1366290,13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535327,67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1366290,13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195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535234,68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1366199,51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535234,68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1366199,51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196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535172,68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1366113,68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535172,68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1366113,68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197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535101,15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1365977,76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535101,15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1365977,76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198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535074,92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1365946,76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535074,92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1365946,76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199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535058,22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1365908,61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535058,22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1365908,61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200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535041,53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1365846,61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535041,53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1365846,61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201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535039,15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1365784,61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535039,15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1365784,61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202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535043,92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1365741,69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535043,92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1365741,69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203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535055,84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1365698,77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535055,84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1365698,77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204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535072,53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1365660,62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535072,53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1365660,62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205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535093,99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1365617,69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535093,99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1365617,69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206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535122,61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1365591,46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535122,61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1365591,46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207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535163,14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1365560,46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535163,14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1365560,46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208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535201,29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1365546,16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535201,29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1365546,16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209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535332,44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1365519,93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535332,44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1365519,93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210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535566,12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1365457,93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535566,12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1365457,93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211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535742,58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1365419,78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535742,58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1365419,78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212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535811,73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1365376,86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535811,73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1365376,86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213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535904,72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1365300,56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535904,72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1365300,56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214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535985,79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1365226,64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535985,79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1365226,64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215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536045,41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1365169,41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536045,41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1365169,41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216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536100,25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1365102,64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536100,25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1365102,64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217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536116,76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1365050,58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536116,76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1365050,58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218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536131,25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1364966,72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536131,25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1364966,72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219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536136,02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1364899,96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536136,02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1364899,96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220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536095,48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1364775,97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536095,48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1364775,97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221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536109,60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1364645,20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536109,60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1364645,20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222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536159,87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1364573,29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536159,87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1364573,29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223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536250,47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1364496,99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536250,47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1364496,99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224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536374,47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1364463,60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536374,47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1364463,60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225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536543,77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1364437,37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536543,77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1364437,37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226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536705,92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1364392,06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536705,92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1364392,06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227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536848,99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1364313,37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536848,99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1364313,37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228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536956,29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1364189,38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536956,29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1364189,38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229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537020,67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1364065,39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537020,67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1364065,39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230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537025,44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1363958,08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537025,44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1363958,08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231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537034,98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1363846,02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537034,98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1363846,02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232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537163,74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1363705,33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537163,74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1363705,33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233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537349,73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1363612,33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537349,73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1363612,33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234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537492,80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1363590,87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537492,80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1363590,87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235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537669,25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1363588,49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537669,25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1363588,49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236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537783,71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1363605,18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537783,71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1363605,18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237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537941,09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1363657,64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537941,09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1363657,64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238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538110,39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1363705,33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538110,39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1363705,33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239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538149,00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1363722,07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538149,00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1363722,07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240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538193,84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1363726,79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538193,84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1363726,79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241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538253,45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1363714,86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538253,45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1363714,86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242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538305,91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1363695,79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538305,91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1363695,79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243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538499,06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1363674,33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538499,06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1363674,33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244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538637,36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1363626,64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538637,36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1363626,64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245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538766,12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1363559,87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538766,12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1363559,87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246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538851,97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1363516,95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538851,97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1363516,95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247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538997,42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1363474,03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538997,42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1363474,03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248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539059,42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1363469,27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539059,42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1363469,27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249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539140,49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1363507,41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539140,49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1363507,41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250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539209,64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1363550,34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539209,64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1363550,34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251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539254,95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1363602,80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539254,95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1363602,80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252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539281,18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1363679,10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539281,18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1363679,10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253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539278,79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1363798,32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539278,79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1363798,32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254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539293,10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1363908,01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539293,10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1363908,01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255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539281,18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1364094,00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539281,18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1364094,00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256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539238,26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1364389,68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539238,26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1364389,68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257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539223,95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1364432,60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539223,95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1364432,60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258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539202,49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1364475,52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539202,49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1364475,52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259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539185,80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1364508,90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539185,80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1364508,90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260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539150,03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1364549,44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539150,03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1364549,44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261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539135,72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1364609,05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539135,72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1364609,05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262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539014,11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1364969,11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539014,11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1364969,11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263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538933,04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1365195,64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538933,04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1365195,64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264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538916,35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1365286,25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538916,35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1365286,25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265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538921,12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1365367,32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538921,12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1365367,32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266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538933,04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1365424,55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538933,04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1365424,55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267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538937,81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1365477,01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538937,81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1365477,01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268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538902,04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1365553,31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538902,04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1365553,31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269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538871,04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1365615,31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538871,04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1365615,31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270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538880,58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1365691,62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538880,58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1365691,62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271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538906,81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1365806,07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538906,81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1365806,07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272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538966,42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1365949,14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538966,42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1365949,14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273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539047,50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1366120,83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539047,50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1366120,83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274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539142,88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1366282,97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539142,88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1366282,97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275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539231,10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1366428,43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539231,10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1366428,43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276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539281,18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1366542,88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539281,18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1366542,88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277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539300,31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1366638,21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539300,31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1366638,21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278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539307,41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1366724,11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539307,41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1366724,11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279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539262,10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1366845,71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539262,10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1366845,71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280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539185,80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1367019,78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539185,80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1367019,78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281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539119,03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1367205,77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539119,03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1367205,77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282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539097,57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1367334,54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539097,57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1367334,54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283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539126,66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1367465,31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539126,66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1367465,31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284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539181,23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1367523,19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539181,23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1367523,19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285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539260,61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1367574,45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539260,61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1367574,45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286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539378,01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1367602,56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539378,01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1367602,56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287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539518,57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1367629,02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539518,57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1367629,02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288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539532,73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1367663,29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539532,73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1367663,29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289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539525,50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1367679,58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539525,50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1367679,58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290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539492,92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1367710,34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539492,92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1367710,34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291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539465,78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1367732,06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539465,78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1367732,06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292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539444,07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1367753,77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539444,07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1367753,77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293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539427,78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1367766,44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539427,78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1367766,44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294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539395,21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1367775,49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539395,21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1367775,49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295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539362,64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1367788,16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539362,64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1367788,16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296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539348,16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1367802,63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539348,16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1367802,63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297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539333,85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1367818,72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539333,85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1367818,72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298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539315,48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1367850,14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539315,48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1367850,14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299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539295,68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1367878,63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539295,68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1367878,63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300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539277,58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1367914,82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539277,58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1367914,82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301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539266,73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1367938,35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539266,73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1367938,35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302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539246,83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1367972,73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539246,83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1367972,73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303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539221,49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1368010,73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539221,49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1368010,73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304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539188,08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1368048,52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539188,08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1368048,52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305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538673,43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1368088,80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538673,43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1368088,80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306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538373,77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1367889,87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538373,77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1367889,87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307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537466,57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1368327,18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537466,57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1368327,18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308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537453,31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1368838,38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537453,31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1368838,38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309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537357,06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1368833,06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537357,06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1368833,06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310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537268,55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1368999,27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537268,55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1368999,27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311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537337,80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1369243,60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537337,80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1369243,60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312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537434,69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1369172,35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537434,69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1369172,35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313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537466,96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1369160,19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537466,96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1369160,19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314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537506,88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1369181,62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537506,88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1369181,62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315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537534,74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1369221,52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537534,74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1369221,52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316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537555,49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1369229,19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537555,49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1369229,19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317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537574,75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1369214,63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537574,75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1369214,63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318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537587,59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1369158,89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537587,59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1369158,89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319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537598,95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1369085,93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537598,95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1369085,93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320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537639,39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1369069,64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537639,39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1369069,64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321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537673,15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1369049,58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537673,15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1369049,58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322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537726,12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1369033,09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537726,12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1369033,09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323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537767,36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1369006,67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537767,36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1369006,67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324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537828,22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1368976,39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537828,22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1368976,39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325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537826,34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1368936,07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537826,34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1368936,07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326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537835,02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1368909,91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537835,02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1368909,91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327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537849,17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1368885,97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537849,17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1368885,97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328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537872,28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1368856,50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537872,28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1368856,50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329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537897,76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1368843,31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537897,76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1368843,31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330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537919,91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1368840,47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537919,91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1368840,47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331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537950,57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1368814,94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537950,57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1368814,94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332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537992,82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1368761,65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537992,82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1368761,65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333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538046,94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1368727,06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538046,94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1368727,06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334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538064,97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1368709,02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538064,97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1368709,02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335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538120,75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1368662,78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538120,75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1368662,78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336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538149,81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1368624,79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538149,81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1368624,79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337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538164,45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1368612,25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538164,45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1368612,25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338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538187,45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1368602,93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538187,45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1368602,93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339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538196,95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1368602,17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538196,95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1368602,17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340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538204,37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1368603,69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538204,37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1368603,69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341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538211,78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1368607,11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538211,78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1368607,11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342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538219,38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1368613,77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538219,38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1368613,77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343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538227,36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1368622,13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538227,36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1368622,13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344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538239,53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1368641,71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538239,53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1368641,71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345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538250,17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1368659,77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538250,17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1368659,77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346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538265,75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1368679,92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538265,75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1368679,92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347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538286,28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1368701,02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538286,28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1368701,02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348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538301,85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1368718,77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538301,85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1368718,77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349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538318,99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1368731,14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538318,99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1368731,14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350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538334,62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1368724,78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538334,62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1368724,78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351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538348,97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1368702,45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538348,97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1368702,45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352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538685,77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1369015,72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538685,77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1369015,72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353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539719,25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1369070,70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539719,25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1369070,70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354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539706,09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1368998,39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539706,09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1368998,39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355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539737,64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1368858,70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539737,64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1368858,70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356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539822,24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1368698,97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539822,24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1368698,97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357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540026,45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1368551,20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540026,45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1368551,20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358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540241,83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1368482,92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540241,83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1368482,92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359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540483,20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1368472,67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540483,20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1368472,67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360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540800,22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1368472,67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540800,22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1368472,67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361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541027,38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1368430,73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541027,38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1368430,73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362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541151,82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1368323,42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541151,82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1368323,42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363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541182,29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1368114,59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541182,29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1368114,59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364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541152,82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1367918,88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541152,82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1367918,88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365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541219,52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1367838,92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541219,52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1367838,92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366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541495,85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1367428,85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541495,85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1367428,85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367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541512,66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1367403,53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541512,66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1367403,53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368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541837,43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1367234,75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541837,43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1367234,75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369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542268,78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1367220,88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542268,78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1367220,88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370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542557,61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1367249,03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542557,61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1367249,03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371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542551,82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1366041,15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542551,82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1366041,15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372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542495,75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1365901,69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542495,75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1365901,69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373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542496,04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1365901,65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542496,04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1365901,65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374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542495,92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1365901,34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542495,92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1365901,34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375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542835,59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1365850,94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542835,59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1365850,94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376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543289,29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1366146,80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543289,29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1366146,80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377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543303,64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1365595,06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543303,64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1365595,06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378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543353,57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1365018,61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543353,57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1365018,61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379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543547,15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1364880,24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543547,15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1364880,24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380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544105,91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1364959,21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544105,91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1364959,21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381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544214,73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1364436,70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544214,73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1364436,70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382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544642,90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1364613,99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544642,90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1364613,99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383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544729,17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1364654,43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544729,17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1364654,43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384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545287,15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1364582,67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545287,15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1364582,67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385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545758,46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1364580,58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545758,46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1364580,58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386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545756,91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1364493,64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545756,91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1364493,64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387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545748,70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1364490,95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545748,70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1364490,95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388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545727,09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1364395,80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545727,09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1364395,80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389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545691,98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1364146,04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545691,98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1364146,04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390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545686,01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1364103,57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545686,01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1364103,57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391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545116,65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1364160,95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545116,65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1364160,95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392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545027,51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1364266,47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545027,51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1364266,47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393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545000,58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1364339,53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545000,58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1364339,53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394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545000,61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1364404,69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545000,61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1364404,69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395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545000,64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1364464,38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545000,64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1364464,38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396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544976,58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1364453,45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544976,58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1364453,45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397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544986,46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1364382,63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544986,46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1364382,63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398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544978,19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1363801,40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544978,19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1363801,40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399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545023,75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1363800,30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545023,75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1363800,30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400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545020,87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1363446,07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545020,87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1363446,07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401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545244,22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1363428,47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545244,22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1363428,47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402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545260,77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1363265,61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545260,77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1363265,61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403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545592,58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1363256,42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545592,58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1363256,42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404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546014,00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1363517,28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546014,00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1363517,28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405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546005,39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1362886,27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546005,39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1362886,27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406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546510,85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1363499,37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546510,85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1363499,37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407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546945,26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1363996,90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546945,26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1363996,90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408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547449,94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1363667,70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547449,94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1363667,70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409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547038,89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1363252,09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547038,89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1363252,09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410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546643,83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1362847,49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546643,83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1362847,49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411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546438,61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1362636,34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546438,61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1362636,34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412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546431,64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1362630,50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546431,64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1362630,50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413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546317,04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1362534,54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546317,04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1362534,54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414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545658,55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1361864,29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545658,55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1361864,29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415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545658,68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1361864,16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545658,68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1361864,16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416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545645,83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1361851,08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545645,83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1361851,08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417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545550,35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1361737,31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545550,35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1361737,31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418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545549,06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1361736,04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545549,06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1361736,04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419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545531,22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1361714,78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545531,22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1361714,78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420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545282,15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1361442,21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545282,15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1361442,21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421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545282,13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1361441,91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545282,13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1361441,91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422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545258,99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1361416,59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545258,99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1361416,59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423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545293,48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1361241,72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545293,48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1361241,72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424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545238,28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1360648,17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545238,28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1360648,17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425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544727,87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1360704,32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544727,87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1360704,32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426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544482,12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1360723,41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544482,12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1360723,41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427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544298,31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1360737,90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544298,31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1360737,90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428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544109,01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1360756,53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544109,01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1360756,53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429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544115,11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1360357,94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544115,11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1360357,94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430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543907,79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1360366,75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543907,79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1360366,75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431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543265,83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1360394,89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543265,83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1360394,89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432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543217,62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1360279,92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543217,62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1360279,92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433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543215,43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1360252,21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543215,43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1360252,21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434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543189,77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1359928,14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543189,77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1359928,14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435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543182,24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1359833,04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543182,24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1359833,04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436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542402,61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1359913,48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542402,61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1359913,48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437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542389,54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1359634,33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542389,54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1359634,33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438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542380,61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1359480,75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542380,61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1359480,75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439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542458,83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1358754,73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542458,83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1358754,73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440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542321,20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1358738,84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542321,20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1358738,84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441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541431,57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1358637,76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541431,57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1358637,76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442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540804,43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1358610,39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540804,43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1358610,39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443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540804,48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1358610,05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540804,48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1358610,05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444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540803,29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1358610,00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540803,29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1358610,00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445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540818,08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1358523,33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540818,08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1358523,33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446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539774,11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1358550,62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539774,11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1358550,62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447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539769,44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1358373,14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539769,44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1358373,14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448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539076,25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1358395,45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539076,25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1358395,45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449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539070,91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1357931,35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539070,91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1357931,35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450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537814,47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1357155,25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537814,47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1357155,25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451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537979,86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1356863,00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537979,86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1356863,00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452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537970,38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1356841,18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537970,38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1356841,18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453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537450,09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1356532,71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537450,09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1356532,71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454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537004,55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1357330,73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537004,55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1357330,73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455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536968,54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1357347,24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536968,54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1357347,24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456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535962,97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1357656,33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535962,97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1357656,33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457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535955,46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1357165,64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535955,46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1357165,64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458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536163,42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1357102,36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536163,42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1357102,36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459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536737,01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1356924,88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536737,01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1356924,88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460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536323,71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1356256,12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536323,71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1356256,12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461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535981,76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1356361,87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535981,76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1356361,87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462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535031,94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1356335,53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535031,94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1356335,53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463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534690,43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1356323,82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534690,43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1356323,82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464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534707,03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1355731,76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534707,03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1355731,76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465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534610,47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1355580,30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534610,47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1355580,30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466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533592,40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1355547,23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533592,40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1355547,23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467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533391,53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1355700,69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533391,53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1355700,69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468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532533,02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1356356,83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532533,02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1356356,83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469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532979,84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1356922,75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532979,84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1356922,75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470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533080,81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1356970,45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533080,81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1356970,45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471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533144,50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1356997,20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533144,50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1356997,20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472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533218,64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1357064,42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533218,64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1357064,42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473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533187,10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1357108,77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533187,10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1357108,77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474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533137,67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1357141,22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533137,67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1357141,22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475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533085,04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1357179,73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533085,04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1357179,73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476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533026,90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1357188,27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533026,90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1357188,27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477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533005,66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1357184,69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533005,66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1357184,69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478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532915,67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1357207,52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532915,67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1357207,52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479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532857,80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1357228,89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532857,80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1357228,89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480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532849,38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1357245,62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532849,38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1357245,62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481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532859,38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1357270,82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532859,38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1357270,82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482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532823,89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1357298,87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532823,89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1357298,87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483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532821,55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1357313,52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532821,55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1357313,52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484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532844,41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1357352,64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532844,41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1357352,64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485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532824,86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1357383,53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532824,86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1357383,53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486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532825,27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1357427,65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532825,27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1357427,65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487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532812,27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1357482,84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532812,27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1357482,84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488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532821,20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1357518,86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532821,20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1357518,86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489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532858,46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1357547,33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532858,46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1357547,33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490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532890,82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1357587,43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532890,82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1357587,43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491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532881,87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1357619,78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532881,87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1357619,78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492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532779,68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1357661,69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532779,68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1357661,69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493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532761,83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1357678,84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532761,83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1357678,84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494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532756,31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1357704,49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532756,31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1357704,49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495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532776,49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1357737,26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532776,49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1357737,26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496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532833,61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1357758,47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532833,61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1357758,47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497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532885,53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1357780,98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532885,53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1357780,98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498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532922,98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1357819,91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532922,98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1357819,91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499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532927,96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1357877,72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532927,96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1357877,72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500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532923,99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1357899,40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532923,99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1357899,40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501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532931,90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1357920,75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532931,90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1357920,75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502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532982,51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1357991,88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532982,51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1357991,88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503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533001,64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1358008,35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533001,64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1358008,35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504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533053,14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1357998,39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533053,14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1357998,39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505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533096,44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1357990,86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533096,44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1357990,86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506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533136,38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1357989,32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533136,38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1357989,32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507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533169,90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1358009,39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533169,90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1358009,39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508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533205,48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1358041,05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533205,48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1358041,05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509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533234,26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1358080,08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533234,26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1358080,08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510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533229,83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1358143,71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533229,83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1358143,71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511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533206,96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1358217,44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533206,96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1358217,44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512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533164,31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1358281,51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533164,31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1358281,51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513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533135,55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1358304,92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533135,55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1358304,92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514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533088,29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1358315,83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533088,29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1358315,83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515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533037,85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1358288,08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533037,85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1358288,08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516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533000,89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1358297,75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533000,89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1358297,75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517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532993,39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1358311,54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532993,39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1358311,54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518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532927,99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1358277,39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532927,99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1358277,39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519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532874,94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1358236,65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532874,94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1358236,65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520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532728,80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1358126,16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532728,80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1358126,16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532680,70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1358093,17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532680,70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1358093,17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532641,89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1358073,83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532641,89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1358073,83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532612,56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1358045,57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532612,56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1358045,57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532575,13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1357984,54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532575,13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1357984,54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532551,86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1357926,71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532551,86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1357926,71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532538,73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1357918,30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532538,73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1357918,30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532520,09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1357914,14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532520,09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1357914,14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531342,59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1358580,23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531342,59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1358580,23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530040,98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1358408,21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530040,98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1358408,21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529998,32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1358736,39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529998,32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1358736,39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529872,84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1358716,33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529872,84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1358716,33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529855,86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1358830,82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529855,86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1358830,82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530052,04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1358899,33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530052,04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1358899,33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529994,06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1358964,43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529994,06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1358964,43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530047,45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1359027,29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530047,45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1359027,29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529872,16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1359175,88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529872,16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1359175,88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529845,93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1359198,10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529845,93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1359198,10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540319,50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1362399,68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540319,50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1362399,68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540390,05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1362227,10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540390,05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1362227,10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540453,55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1362086,53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540453,55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1362086,53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540519,88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1362092,10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540519,88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1362092,10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540558,26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1362105,18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540558,26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1362105,18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540573,50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1362096,28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540573,50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1362096,28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540766,82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1362178,39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540766,82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1362178,39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540786,58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1362210,40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540786,58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1362210,40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545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540806,33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1362231,28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540806,33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1362231,28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540782,34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1362268,86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540782,34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1362268,86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540744,24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1362309,22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540744,24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1362309,22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540751,30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1362335,66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540751,30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1362335,66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541053,28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1362583,40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541053,28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1362583,40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550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541231,08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1362481,80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541231,08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1362481,80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551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541334,09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1362669,69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541334,09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1362669,69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552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541380,65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1362728,14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541380,65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1362728,14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553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541469,55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1362806,08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541469,55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1362806,08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554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541509,06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1362832,53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541509,06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1362832,53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555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541537,29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1362843,66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541537,29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1362843,66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556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541655,82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1362856,19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541655,82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1362856,19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557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541702,39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1362871,50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541702,39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1362871,50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558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541741,90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1362903,51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541741,90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1362903,51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559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541778,59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1362924,39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541778,59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1362924,39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560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541835,03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1363013,46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541835,03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1363013,46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561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541871,72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1363060,78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541871,72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1363060,78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562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541895,71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1363076,09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541895,71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1363076,09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563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541912,64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1363145,68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541912,64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1363145,68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564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541856,20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1363151,25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541856,20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1363151,25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565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541075,85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1362811,65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541075,85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1362811,65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566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541063,15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1362792,17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541063,15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1362792,17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567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540916,40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1362725,36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540916,40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1362725,36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568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540898,05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1362680,82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540898,05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1362680,82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569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540351,95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1362451,18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540351,95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1362451,18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537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540319,50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1362399,68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540319,50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1362399,68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570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540940,95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1364387,98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571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540997,62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1364351,01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572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541044,46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1364286,06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573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541040,75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1364253,32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574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541054,76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1364239,09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575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541039,13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1364189,48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576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541024,64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1364136,56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577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541051,69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1364086,33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578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541055,21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1364088,23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579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541033,98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1364127,65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580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541034,17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1364132,68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581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541072,24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1364155,69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582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541104,36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1364175,10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583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541124,58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1364185,40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584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541145,47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1364196,03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585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541173,92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1364210,51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586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541189,56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1364222,36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587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541214,52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1364250,98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588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541231,29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1364270,20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589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541257,37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1364293,52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590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541258,09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1364311,19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591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541235,69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1364373,00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592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541216,51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1364393,17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593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541212,53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1364397,36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594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541167,75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1364453,05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595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541155,95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1364463,36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lastRenderedPageBreak/>
              <w:t>596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541146,02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1364464,84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597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541139,18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1364464,08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598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541131,42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1364464,61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599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541123,59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1364473,19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600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541117,10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1364473,67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601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541107,63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1364471,51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602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541088,57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1364463,37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603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541077,75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1364458,96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604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541063,46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1364451,54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605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541052,53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1364444,09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606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541016,77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1364425,04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607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540998,42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1364417,04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608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540969,91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1364402,02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  <w:tr w:rsidR="007D1113" w:rsidRPr="00E145C3" w:rsidTr="00BB4E30">
        <w:trPr>
          <w:trHeight w:val="283"/>
        </w:trPr>
        <w:tc>
          <w:tcPr>
            <w:tcW w:w="4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570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0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snapToGrid w:val="0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63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540940,95</w:t>
            </w:r>
          </w:p>
        </w:tc>
        <w:tc>
          <w:tcPr>
            <w:tcW w:w="6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1364387,98</w:t>
            </w:r>
          </w:p>
        </w:tc>
        <w:tc>
          <w:tcPr>
            <w:tcW w:w="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ind w:right="-57"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картометрический</w:t>
            </w:r>
          </w:p>
        </w:tc>
        <w:tc>
          <w:tcPr>
            <w:tcW w:w="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113" w:rsidRPr="00E145C3" w:rsidRDefault="007D1113" w:rsidP="007D1113">
            <w:pPr>
              <w:suppressLineNumbers/>
              <w:suppressAutoHyphens/>
              <w:jc w:val="center"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E145C3">
              <w:rPr>
                <w:rFonts w:ascii="Arial" w:eastAsia="Lucida Sans Unicode" w:hAnsi="Arial" w:cs="Arial"/>
                <w:kern w:val="1"/>
                <w:lang w:eastAsia="zh-CN" w:bidi="hi-IN"/>
              </w:rPr>
              <w:t>-</w:t>
            </w:r>
          </w:p>
        </w:tc>
      </w:tr>
    </w:tbl>
    <w:p w:rsidR="007D1113" w:rsidRPr="00EA07CF" w:rsidRDefault="007D1113" w:rsidP="00BB4E30"/>
    <w:sectPr w:rsidR="007D1113" w:rsidRPr="00EA07CF" w:rsidSect="000511F8">
      <w:type w:val="continuous"/>
      <w:pgSz w:w="11906" w:h="16838"/>
      <w:pgMar w:top="426" w:right="567" w:bottom="709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C75" w:rsidRDefault="00800C75" w:rsidP="00BD5B70">
      <w:r>
        <w:separator/>
      </w:r>
    </w:p>
  </w:endnote>
  <w:endnote w:type="continuationSeparator" w:id="0">
    <w:p w:rsidR="00800C75" w:rsidRDefault="00800C75" w:rsidP="00BD5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roman"/>
    <w:pitch w:val="variable"/>
  </w:font>
  <w:font w:name="StarSymbol, 'Arial Unicode MS'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ГОСТ тип А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-BoldMT, Arial">
    <w:charset w:val="00"/>
    <w:family w:val="swiss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iberation Sans Narrow">
    <w:panose1 w:val="020B0606020202030204"/>
    <w:charset w:val="CC"/>
    <w:family w:val="swiss"/>
    <w:pitch w:val="variable"/>
    <w:sig w:usb0="A00002A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30" w:rsidRDefault="00BB4E30" w:rsidP="00BE17A0">
    <w:pPr>
      <w:pStyle w:val="a7"/>
      <w:tabs>
        <w:tab w:val="clear" w:pos="4677"/>
        <w:tab w:val="clear" w:pos="9355"/>
        <w:tab w:val="left" w:pos="5745"/>
      </w:tabs>
    </w:pPr>
    <w:r>
      <w:fldChar w:fldCharType="begin"/>
    </w:r>
    <w:r>
      <w:instrText>PAGE   \* MERGEFORMAT</w:instrText>
    </w:r>
    <w:r>
      <w:fldChar w:fldCharType="separate"/>
    </w:r>
    <w:r w:rsidR="00056C30">
      <w:rPr>
        <w:noProof/>
      </w:rPr>
      <w:t>3</w:t>
    </w:r>
    <w:r>
      <w:rPr>
        <w:noProof/>
      </w:rPr>
      <w:fldChar w:fldCharType="end"/>
    </w:r>
    <w:r>
      <w:fldChar w:fldCharType="begin"/>
    </w:r>
    <w:r>
      <w:instrText>PAGE   \* MERGEFORMAT</w:instrText>
    </w:r>
    <w:r>
      <w:fldChar w:fldCharType="separate"/>
    </w:r>
    <w:r w:rsidR="00056C30">
      <w:rPr>
        <w:noProof/>
      </w:rPr>
      <w:t>3</w:t>
    </w:r>
    <w:r>
      <w:rPr>
        <w:noProof/>
      </w:rPr>
      <w:fldChar w:fldCharType="end"/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2" o:spid="_x0000_s2052" type="#_x0000_t202" style="position:absolute;margin-left:173.8pt;margin-top:-8.05pt;width:306.1pt;height:42.35pt;z-index:-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" strokeweight="2.25pt">
          <v:textbox inset=".5mm,.3mm,.5mm,.3mm">
            <w:txbxContent>
              <w:p w:rsidR="00BB4E30" w:rsidRDefault="00BB4E30" w:rsidP="003D0EE0">
                <w:pPr>
                  <w:jc w:val="center"/>
                  <w:rPr>
                    <w:b/>
                    <w:sz w:val="28"/>
                    <w:szCs w:val="28"/>
                  </w:rPr>
                </w:pPr>
              </w:p>
              <w:p w:rsidR="00BB4E30" w:rsidRPr="003D0EE0" w:rsidRDefault="00BB4E30" w:rsidP="006F59EC">
                <w:pPr>
                  <w:jc w:val="center"/>
                  <w:rPr>
                    <w:b/>
                  </w:rPr>
                </w:pPr>
                <w:r>
                  <w:rPr>
                    <w:b/>
                  </w:rPr>
                  <w:t>20723</w:t>
                </w:r>
                <w:r w:rsidRPr="00CC57A6">
                  <w:rPr>
                    <w:b/>
                  </w:rPr>
                  <w:t>-ПЗ</w:t>
                </w:r>
              </w:p>
              <w:p w:rsidR="00BB4E30" w:rsidRPr="003D0EE0" w:rsidRDefault="00BB4E30" w:rsidP="006F59EC">
                <w:pPr>
                  <w:jc w:val="center"/>
                  <w:rPr>
                    <w:b/>
                  </w:rPr>
                </w:pPr>
              </w:p>
            </w:txbxContent>
          </v:textbox>
        </v:shape>
      </w:pict>
    </w:r>
    <w:r>
      <w:rPr>
        <w:noProof/>
      </w:rPr>
      <w:pict>
        <v:group id="Group 2" o:spid="_x0000_s2053" style="position:absolute;margin-left:-42.75pt;margin-top:-203.75pt;width:28.5pt;height:238.05pt;z-index:-1;mso-position-horizontal-relative:text;mso-position-vertical-relative:text" coordorigin="3194,10289" coordsize="561,4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">
          <v:group id="Group 3" o:spid="_x0000_s2054" style="position:absolute;left:3194;top:10289;width:283;height:4795" coordorigin="3194,10289" coordsize="283,47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<v:shape id="Text Box 4" o:spid="_x0000_s2055" type="#_x0000_t202" style="position:absolute;left:3194;top:13667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TxUcQA&#10;AADbAAAADwAAAGRycy9kb3ducmV2LnhtbESPQWvCQBCF7wX/wzJCb3VToSLRVWxQWqgotXofsmMS&#10;zM6G7Krbf+8cCr3N8N689818mVyrbtSHxrOB11EGirj0tuHKwPFn8zIFFSKyxdYzGfilAMvF4GmO&#10;ufV3/qbbIVZKQjjkaKCOscu1DmVNDsPId8SinX3vMMraV9r2eJdw1+pxlk20w4alocaOiprKy+Hq&#10;DCQ3Xr/vvqrCJb/fXoqPzdvkfDLmeZhWM1CRUvw3/11/WsEXevlFBt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U8VHEAAAA2wAAAA8AAAAAAAAAAAAAAAAAmAIAAGRycy9k&#10;b3ducmV2LnhtbFBLBQYAAAAABAAEAPUAAACJAwAAAAA=&#10;" strokeweight="2.25pt">
              <v:textbox style="layout-flow:vertical;mso-layout-flow-alt:bottom-to-top" inset=".5mm,.3mm,.5mm,.3mm">
                <w:txbxContent>
                  <w:p w:rsidR="00BB4E30" w:rsidRDefault="00BB4E30">
                    <w:pPr>
                      <w:pStyle w:val="a9"/>
                    </w:pPr>
                    <w:r>
                      <w:t>Инв. № подп</w:t>
                    </w:r>
                  </w:p>
                </w:txbxContent>
              </v:textbox>
            </v:shape>
            <v:shape id="Text Box 5" o:spid="_x0000_s2056" type="#_x0000_t202" style="position:absolute;left:3194;top:11707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hUysIA&#10;AADbAAAADwAAAGRycy9kb3ducmV2LnhtbERP32vCMBB+H/g/hBv4NtMWlNEZxRXLBo6JOt+P5mxL&#10;m0tpMs3+ezMY7O0+vp+3XAfTiyuNrrWsIJ0lIIgrq1uuFXydyqdnEM4ja+wtk4IfcrBeTR6WmGt7&#10;4wNdj74WMYRdjgoa74dcSlc1ZNDN7EAcuYsdDfoIx1rqEW8x3PQyS5KFNNhybGhwoKKhqjt+GwXB&#10;ZNvXz11dmGD3H13xVs4Xl7NS08eweQHhKfh/8Z/7Xcf5Kfz+Eg+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FTKwgAAANsAAAAPAAAAAAAAAAAAAAAAAJgCAABkcnMvZG93&#10;bnJldi54bWxQSwUGAAAAAAQABAD1AAAAhwMAAAAA&#10;" strokeweight="2.25pt">
              <v:textbox style="layout-flow:vertical;mso-layout-flow-alt:bottom-to-top" inset=".5mm,.3mm,.5mm,.3mm">
                <w:txbxContent>
                  <w:p w:rsidR="00BB4E30" w:rsidRDefault="00BB4E30">
                    <w:pPr>
                      <w:pStyle w:val="a9"/>
                    </w:pPr>
                    <w:r>
                      <w:t>Подп. и дата</w:t>
                    </w:r>
                  </w:p>
                </w:txbxContent>
              </v:textbox>
            </v:shape>
            <v:shape id="Text Box 6" o:spid="_x0000_s2057" type="#_x0000_t202" style="position:absolute;left:3194;top:10289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rKvcEA&#10;AADbAAAADwAAAGRycy9kb3ducmV2LnhtbERP22rCQBB9F/oPyxT6ppsGKhJdg4aKhZaKt/chOyYh&#10;2dmQXXX7991Cwbc5nOss8mA6caPBNZYVvE4SEMSl1Q1XCk7HzXgGwnlkjZ1lUvBDDvLl02iBmbZ3&#10;3tPt4CsRQ9hlqKD2vs+kdGVNBt3E9sSRu9jBoI9wqKQe8B7DTSfTJJlKgw3Hhhp7Kmoq28PVKAgm&#10;fV9/f1aFCXb31Rbbzdv0clbq5Tms5iA8Bf8Q/7s/dJyfwt8v8QC5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Kyr3BAAAA2wAAAA8AAAAAAAAAAAAAAAAAmAIAAGRycy9kb3du&#10;cmV2LnhtbFBLBQYAAAAABAAEAPUAAACGAwAAAAA=&#10;" strokeweight="2.25pt">
              <v:textbox style="layout-flow:vertical;mso-layout-flow-alt:bottom-to-top" inset=".5mm,.3mm,.5mm,.3mm">
                <w:txbxContent>
                  <w:p w:rsidR="00BB4E30" w:rsidRDefault="00BB4E30">
                    <w:pPr>
                      <w:pStyle w:val="a9"/>
                    </w:pPr>
                    <w:r>
                      <w:t>Взам. инв. №</w:t>
                    </w:r>
                  </w:p>
                </w:txbxContent>
              </v:textbox>
            </v:shape>
          </v:group>
          <v:group id="Group 9" o:spid="_x0000_s2058" style="position:absolute;left:3472;top:10290;width:283;height:4794" coordorigin="3194,10290" coordsize="283,47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<v:shape id="Text Box 10" o:spid="_x0000_s2059" type="#_x0000_t202" style="position:absolute;left:3194;top:13667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/3UsEA&#10;AADbAAAADwAAAGRycy9kb3ducmV2LnhtbERP22oCMRB9F/yHMIW+1WylFVnNii6VFhSlVt+HzewF&#10;N5Nlk2r690Yo+DaHc535IphWXKh3jWUFr6MEBHFhdcOVguPP+mUKwnlkja1lUvBHDhbZcDDHVNsr&#10;f9Pl4CsRQ9ilqKD2vkuldEVNBt3IdsSRK21v0EfYV1L3eI3hppXjJJlIgw3Hhho7ymsqzodfoyCY&#10;8cdqt6lyE+x+e84/1++T8qTU81NYzkB4Cv4h/nd/6Tj/De6/xANkd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v91LBAAAA2wAAAA8AAAAAAAAAAAAAAAAAmAIAAGRycy9kb3du&#10;cmV2LnhtbFBLBQYAAAAABAAEAPUAAACGAwAAAAA=&#10;" strokeweight="2.25pt">
              <v:textbox style="layout-flow:vertical;mso-layout-flow-alt:bottom-to-top" inset=".5mm,.3mm,.5mm,.3mm">
                <w:txbxContent>
                  <w:p w:rsidR="00BB4E30" w:rsidRDefault="00BB4E30">
                    <w:pPr>
                      <w:pStyle w:val="a9"/>
                    </w:pPr>
                  </w:p>
                </w:txbxContent>
              </v:textbox>
            </v:shape>
            <v:shape id="Text Box 11" o:spid="_x0000_s2060" type="#_x0000_t202" style="position:absolute;left:3194;top:11707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SycIA&#10;AADbAAAADwAAAGRycy9kb3ducmV2LnhtbERP32vCMBB+H/g/hBP2NtMVlNEZxRVlA8dEne9Hc7al&#10;zaU0sc3+ezMY7O0+vp+3XAfTioF6V1tW8DxLQBAXVtdcKvg+755eQDiPrLG1TAp+yMF6NXlYYqbt&#10;yEcaTr4UMYRdhgoq77tMSldUZNDNbEccuavtDfoI+1LqHscYblqZJslCGqw5NlTYUV5R0ZxuRkEw&#10;6fbta1/mJtjDZ5O/7+aL60Wpx2nYvILwFPy/+M/9oeP8Ofz+Eg+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o1LJwgAAANsAAAAPAAAAAAAAAAAAAAAAAJgCAABkcnMvZG93&#10;bnJldi54bWxQSwUGAAAAAAQABAD1AAAAhwMAAAAA&#10;" strokeweight="2.25pt">
              <v:textbox style="layout-flow:vertical;mso-layout-flow-alt:bottom-to-top" inset=".5mm,.3mm,.5mm,.3mm">
                <w:txbxContent>
                  <w:p w:rsidR="00BB4E30" w:rsidRDefault="00BB4E30">
                    <w:pPr>
                      <w:pStyle w:val="a9"/>
                    </w:pPr>
                  </w:p>
                </w:txbxContent>
              </v:textbox>
            </v:shape>
            <v:shape id="Text Box 12" o:spid="_x0000_s2061" type="#_x0000_t202" style="position:absolute;left:3194;top:10290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HMvsEA&#10;AADbAAAADwAAAGRycy9kb3ducmV2LnhtbERP22rCQBB9F/oPyxT6ppsKDZK6kTZULLQopvo+ZCcX&#10;zM6G7Krbv+8WBN/mcK6zXAXTiwuNrrOs4HmWgCCurO64UXD4WU8XIJxH1thbJgW/5GCVP0yWmGl7&#10;5T1dSt+IGMIuQwWt90MmpataMuhmdiCOXG1Hgz7CsZF6xGsMN72cJ0kqDXYcG1ocqGipOpVnoyCY&#10;+cf79qspTLC771OxWb+k9VGpp8fw9grCU/B38c39qeP8FP5/iQfI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xzL7BAAAA2wAAAA8AAAAAAAAAAAAAAAAAmAIAAGRycy9kb3du&#10;cmV2LnhtbFBLBQYAAAAABAAEAPUAAACGAwAAAAA=&#10;" strokeweight="2.25pt">
              <v:textbox style="layout-flow:vertical;mso-layout-flow-alt:bottom-to-top" inset=".5mm,.3mm,.5mm,.3mm">
                <w:txbxContent>
                  <w:p w:rsidR="00BB4E30" w:rsidRDefault="00BB4E30">
                    <w:pPr>
                      <w:pStyle w:val="a9"/>
                    </w:pPr>
                  </w:p>
                </w:txbxContent>
              </v:textbox>
            </v:shape>
          </v:group>
        </v:group>
      </w:pict>
    </w:r>
    <w:r>
      <w:rPr>
        <w:noProof/>
      </w:rPr>
      <w:pict>
        <v:shape id="Text Box 20" o:spid="_x0000_s2062" type="#_x0000_t202" style="position:absolute;margin-left:479.35pt;margin-top:-7.85pt;width:31pt;height:14.7pt;z-index:-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" strokeweight="2.25pt">
          <v:textbox inset=".5mm,.3mm,.5mm,.3mm">
            <w:txbxContent>
              <w:p w:rsidR="00BB4E30" w:rsidRDefault="00BB4E30">
                <w:pPr>
                  <w:pStyle w:val="a9"/>
                  <w:rPr>
                    <w:noProof w:val="0"/>
                  </w:rPr>
                </w:pPr>
                <w:r>
                  <w:rPr>
                    <w:noProof w:val="0"/>
                  </w:rPr>
                  <w:t>Лист</w:t>
                </w:r>
              </w:p>
            </w:txbxContent>
          </v:textbox>
        </v:shape>
      </w:pict>
    </w:r>
    <w:r>
      <w:rPr>
        <w:noProof/>
      </w:rPr>
      <w:pict>
        <v:group id="Группа 292" o:spid="_x0000_s2063" style="position:absolute;margin-left:-13.55pt;margin-top:-8.05pt;width:187.4pt;height:14.15pt;z-index:5;mso-position-horizontal-relative:text;mso-position-vertical-relative:text" coordsize="23800,1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">
          <v:shape id="Text Box 25" o:spid="_x0000_s2064" type="#_x0000_t202" style="position:absolute;width:3149;height:17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Eksr4A&#10;AADaAAAADwAAAGRycy9kb3ducmV2LnhtbESPSwvCMBCE74L/IazgTdN68FGNIoqgIIiv+9KsbbHZ&#10;lCZq/fdGEDwOM/MNM1s0phRPql1hWUHcj0AQp1YXnCm4nDe9MQjnkTWWlknBmxws5u3WDBNtX3yk&#10;58lnIkDYJagg975KpHRpTgZd31bEwbvZ2qAPss6krvEV4KaUgygaSoMFh4UcK1rllN5PD6NgNynu&#10;6z1d32a/OxyzC8bRaBQr1e00yykIT43/h3/trVYwgO+VcAPk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FhJLK+AAAA2gAAAA8AAAAAAAAAAAAAAAAAmAIAAGRycy9kb3ducmV2&#10;LnhtbFBLBQYAAAAABAAEAPUAAACDAwAAAAA=&#10;" strokeweight="2.25pt">
            <v:textbox inset=".5mm,.3mm,.5mm,.3mm">
              <w:txbxContent>
                <w:p w:rsidR="00BB4E30" w:rsidRPr="00BD5B70" w:rsidRDefault="00BB4E30" w:rsidP="00E07DFA">
                  <w:pPr>
                    <w:pStyle w:val="a9"/>
                    <w:rPr>
                      <w:noProof w:val="0"/>
                    </w:rPr>
                  </w:pPr>
                </w:p>
              </w:txbxContent>
            </v:textbox>
          </v:shape>
          <v:shape id="Text Box 26" o:spid="_x0000_s2065" type="#_x0000_t202" style="position:absolute;left:10468;width:5746;height:17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J5d8EA&#10;AADaAAAADwAAAGRycy9kb3ducmV2LnhtbESPQYvCMBSE7wv+h/AEb2uqhUWqUVQUvOp68Phsnm21&#10;ealJtN399ZsFweMwM98ws0VnavEk5yvLCkbDBARxbnXFhYLj9/ZzAsIHZI21ZVLwQx4W897HDDNt&#10;W97T8xAKESHsM1RQhtBkUvq8JIN+aBvi6F2sMxiidIXUDtsIN7UcJ8mXNFhxXCixoXVJ+e3wMAq2&#10;+8n5tLm466pq68fx3qS/2qRKDfrdcgoiUBfe4Vd7pxWk8H8l3gA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SeXfBAAAA2gAAAA8AAAAAAAAAAAAAAAAAmAIAAGRycy9kb3du&#10;cmV2LnhtbFBLBQYAAAAABAAEAPUAAACGAwAAAAA=&#10;" strokeweight="2.25pt">
            <v:textbox inset=".5mm,.3mm,.5mm,.3mm">
              <w:txbxContent>
                <w:p w:rsidR="00BB4E30" w:rsidRDefault="00BB4E30" w:rsidP="00E07DFA">
                  <w:pPr>
                    <w:pStyle w:val="a9"/>
                  </w:pPr>
                </w:p>
              </w:txbxContent>
            </v:textbox>
          </v:shape>
          <v:shape id="Text Box 27" o:spid="_x0000_s2066" type="#_x0000_t202" style="position:absolute;left:3144;width:3702;height:17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vhA8MA&#10;AADaAAAADwAAAGRycy9kb3ducmV2LnhtbESPQWvCQBSE74L/YXmF3nTTphRJXUVLhV6TevD4zD6T&#10;1OzbdHdjor++Wyh4HGbmG2a5Hk0rLuR8Y1nB0zwBQVxa3XClYP+1my1A+ICssbVMCq7kYb2aTpaY&#10;aTtwTpciVCJC2GeooA6hy6T0ZU0G/dx2xNE7WWcwROkqqR0OEW5a+Zwkr9Jgw3Ghxo7eayrPRW8U&#10;7PLF8fBxct/bZmj7/U+X3rRJlXp8GDdvIAKN4R7+b39qBS/wdyXe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LvhA8MAAADaAAAADwAAAAAAAAAAAAAAAACYAgAAZHJzL2Rv&#10;d25yZXYueG1sUEsFBgAAAAAEAAQA9QAAAIgDAAAAAA==&#10;" strokeweight="2.25pt">
            <v:textbox inset=".5mm,.3mm,.5mm,.3mm">
              <w:txbxContent>
                <w:p w:rsidR="00BB4E30" w:rsidRDefault="00BB4E30" w:rsidP="00E07DFA">
                  <w:pPr>
                    <w:pStyle w:val="a9"/>
                    <w:rPr>
                      <w:noProof w:val="0"/>
                    </w:rPr>
                  </w:pPr>
                </w:p>
              </w:txbxContent>
            </v:textbox>
          </v:shape>
          <v:shape id="Text Box 28" o:spid="_x0000_s2067" type="#_x0000_t202" style="position:absolute;left:16219;width:3803;height:17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dEmMMA&#10;AADaAAAADwAAAGRycy9kb3ducmV2LnhtbESPQWvCQBSE74L/YXmF3nTThhZJXUVLhV6TevD4zD6T&#10;1OzbdHdjor++Wyh4HGbmG2a5Hk0rLuR8Y1nB0zwBQVxa3XClYP+1my1A+ICssbVMCq7kYb2aTpaY&#10;aTtwTpciVCJC2GeooA6hy6T0ZU0G/dx2xNE7WWcwROkqqR0OEW5a+Zwkr9Jgw3Ghxo7eayrPRW8U&#10;7PLF8fBxct/bZmj7/U+X3rRJlXp8GDdvIAKN4R7+b39qBS/wdyXe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/dEmMMAAADaAAAADwAAAAAAAAAAAAAAAACYAgAAZHJzL2Rv&#10;d25yZXYueG1sUEsFBgAAAAAEAAQA9QAAAIgDAAAAAA==&#10;" strokeweight="2.25pt">
            <v:textbox inset=".5mm,.3mm,.5mm,.3mm">
              <w:txbxContent>
                <w:p w:rsidR="00BB4E30" w:rsidRDefault="00BB4E30" w:rsidP="00E07DFA">
                  <w:pPr>
                    <w:pStyle w:val="a9"/>
                    <w:rPr>
                      <w:noProof w:val="0"/>
                    </w:rPr>
                  </w:pPr>
                </w:p>
              </w:txbxContent>
            </v:textbox>
          </v:shape>
          <v:shape id="Text Box 29" o:spid="_x0000_s2068" type="#_x0000_t202" style="position:absolute;left:19984;width:3816;height:17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Xa78MA&#10;AADaAAAADwAAAGRycy9kb3ducmV2LnhtbESPQWvCQBSE74X+h+UVvDWbKgRJs0orCl5jPXh8zT6T&#10;aPZtursxsb++Wyj0OMzMN0yxnkwnbuR8a1nBS5KCIK6sbrlWcPzYPS9B+ICssbNMCu7kYb16fCgw&#10;13bkkm6HUIsIYZ+jgiaEPpfSVw0Z9IntiaN3ts5giNLVUjscI9x0cp6mmTTYclxosKdNQ9X1MBgF&#10;u3L5edqe3eW9Hbvh+NUvvrVZKDV7mt5eQQSawn/4r73XCjL4vRJvgF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Xa78MAAADaAAAADwAAAAAAAAAAAAAAAACYAgAAZHJzL2Rv&#10;d25yZXYueG1sUEsFBgAAAAAEAAQA9QAAAIgDAAAAAA==&#10;" strokeweight="2.25pt">
            <v:textbox inset=".5mm,.3mm,.5mm,.3mm">
              <w:txbxContent>
                <w:p w:rsidR="00BB4E30" w:rsidRDefault="00BB4E30" w:rsidP="00E07DFA">
                  <w:pPr>
                    <w:pStyle w:val="a9"/>
                    <w:rPr>
                      <w:noProof w:val="0"/>
                    </w:rPr>
                  </w:pPr>
                </w:p>
              </w:txbxContent>
            </v:textbox>
          </v:shape>
          <v:shape id="Text Box 27" o:spid="_x0000_s2069" type="#_x0000_t202" style="position:absolute;left:6826;width:3633;height:17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l/dMMA&#10;AADaAAAADwAAAGRycy9kb3ducmV2LnhtbESPQWvCQBSE74L/YXmF3nTTBlpJXUVLhV6TevD4zD6T&#10;1OzbdHdjor++Wyh4HGbmG2a5Hk0rLuR8Y1nB0zwBQVxa3XClYP+1my1A+ICssbVMCq7kYb2aTpaY&#10;aTtwTpciVCJC2GeooA6hy6T0ZU0G/dx2xNE7WWcwROkqqR0OEW5a+ZwkL9Jgw3Ghxo7eayrPRW8U&#10;7PLF8fBxct/bZmj7/U+X3rRJlXp8GDdvIAKN4R7+b39qBa/wdyXe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l/dMMAAADaAAAADwAAAAAAAAAAAAAAAACYAgAAZHJzL2Rv&#10;d25yZXYueG1sUEsFBgAAAAAEAAQA9QAAAIgDAAAAAA==&#10;" strokeweight="2.25pt">
            <v:textbox inset=".5mm,.3mm,.5mm,.3mm">
              <w:txbxContent>
                <w:p w:rsidR="00BB4E30" w:rsidRDefault="00BB4E30" w:rsidP="00E07DFA">
                  <w:pPr>
                    <w:pStyle w:val="a9"/>
                    <w:rPr>
                      <w:noProof w:val="0"/>
                    </w:rPr>
                  </w:pPr>
                </w:p>
              </w:txbxContent>
            </v:textbox>
          </v:shape>
        </v:group>
      </w:pict>
    </w:r>
    <w:r>
      <w:rPr>
        <w:noProof/>
      </w:rPr>
      <w:pict>
        <v:group id="Группа 61" o:spid="_x0000_s2070" style="position:absolute;margin-left:-13.6pt;margin-top:5.95pt;width:187.4pt;height:14.15pt;z-index:4;mso-position-horizontal-relative:text;mso-position-vertical-relative:text" coordsize="23800,1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">
          <v:shape id="Text Box 25" o:spid="_x0000_s2071" type="#_x0000_t202" style="position:absolute;width:3149;height:17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rfX78A&#10;AADbAAAADwAAAGRycy9kb3ducmV2LnhtbESPSwvCMBCE74L/IazgTdN68FGNIoqgIIiv+9KsbbHZ&#10;lCZq/fdGEDwOM/MNM1s0phRPql1hWUHcj0AQp1YXnCm4nDe9MQjnkTWWlknBmxws5u3WDBNtX3yk&#10;58lnIkDYJagg975KpHRpTgZd31bEwbvZ2qAPss6krvEV4KaUgygaSoMFh4UcK1rllN5PD6NgNynu&#10;6z1d32a/OxyzC8bRaBQr1e00yykIT43/h3/trVYwHMD3S/gBc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qt9fvwAAANsAAAAPAAAAAAAAAAAAAAAAAJgCAABkcnMvZG93bnJl&#10;di54bWxQSwUGAAAAAAQABAD1AAAAhAMAAAAA&#10;" strokeweight="2.25pt">
            <v:textbox inset=".5mm,.3mm,.5mm,.3mm">
              <w:txbxContent>
                <w:p w:rsidR="00BB4E30" w:rsidRPr="00BD5B70" w:rsidRDefault="00BB4E30" w:rsidP="00E07DFA">
                  <w:pPr>
                    <w:pStyle w:val="a9"/>
                    <w:rPr>
                      <w:noProof w:val="0"/>
                    </w:rPr>
                  </w:pPr>
                </w:p>
              </w:txbxContent>
            </v:textbox>
          </v:shape>
          <v:shape id="Text Box 26" o:spid="_x0000_s2072" type="#_x0000_t202" style="position:absolute;left:10468;width:5746;height:17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hEFMIA&#10;AADbAAAADwAAAGRycy9kb3ducmV2LnhtbESPQYvCMBSE78L+h/AWvGm6FkS6RlFR8KrrwePb5tlW&#10;m5duEm3115sFweMwM98w03lnanEj5yvLCr6GCQji3OqKCwWHn81gAsIHZI21ZVJwJw/z2Udvipm2&#10;Le/otg+FiBD2GSooQ2gyKX1ekkE/tA1x9E7WGQxRukJqh22Em1qOkmQsDVYcF0psaFVSftlfjYLN&#10;bvJ7XJ/ceVm19fXw16QPbVKl+p/d4htEoC68w6/2VisYp/D/Jf4AO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CEQUwgAAANsAAAAPAAAAAAAAAAAAAAAAAJgCAABkcnMvZG93&#10;bnJldi54bWxQSwUGAAAAAAQABAD1AAAAhwMAAAAA&#10;" strokeweight="2.25pt">
            <v:textbox inset=".5mm,.3mm,.5mm,.3mm">
              <w:txbxContent>
                <w:p w:rsidR="00BB4E30" w:rsidRDefault="00BB4E30" w:rsidP="00E07DFA">
                  <w:pPr>
                    <w:pStyle w:val="a9"/>
                  </w:pPr>
                </w:p>
              </w:txbxContent>
            </v:textbox>
          </v:shape>
          <v:shape id="Text Box 27" o:spid="_x0000_s2073" type="#_x0000_t202" style="position:absolute;left:3144;width:3702;height:17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b7zcIA&#10;AADcAAAADwAAAGRycy9kb3ducmV2LnhtbERPPW/CMBDdK/EfrENiKw5EqqIUgwAVqWvSDB2v8ZGk&#10;xOdgGxL66+uhUsen973ZTaYXd3K+s6xgtUxAENdWd9woqD5OzxkIH5A19pZJwYM87Lazpw3m2o5c&#10;0L0MjYgh7HNU0IYw5FL6uiWDfmkH4sidrTMYInSN1A7HGG56uU6SF2mw49jQ4kDHlupLeTMKTkX2&#10;9fl2dt+Hbuxv1XVIf7RJlVrMp/0riEBT+Bf/ud+1gnUW18Yz8Qj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xvvNwgAAANwAAAAPAAAAAAAAAAAAAAAAAJgCAABkcnMvZG93&#10;bnJldi54bWxQSwUGAAAAAAQABAD1AAAAhwMAAAAA&#10;" strokeweight="2.25pt">
            <v:textbox inset=".5mm,.3mm,.5mm,.3mm">
              <w:txbxContent>
                <w:p w:rsidR="00BB4E30" w:rsidRDefault="00BB4E30" w:rsidP="00E07DFA">
                  <w:pPr>
                    <w:pStyle w:val="a9"/>
                    <w:rPr>
                      <w:noProof w:val="0"/>
                    </w:rPr>
                  </w:pPr>
                </w:p>
              </w:txbxContent>
            </v:textbox>
          </v:shape>
          <v:shape id="Text Box 28" o:spid="_x0000_s2074" type="#_x0000_t202" style="position:absolute;left:16219;width:3803;height:17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peVsUA&#10;AADcAAAADwAAAGRycy9kb3ducmV2LnhtbESPzW7CMBCE75X6DtZW4tY4BalKAwZRBBJXfg49buMl&#10;CcTrYBsS+vQYCanH0cx8o5nMetOIKzlfW1bwkaQgiAuray4V7Her9wyED8gaG8uk4EYeZtPXlwnm&#10;2na8oes2lCJC2OeooAqhzaX0RUUGfWJb4ugdrDMYonSl1A67CDeNHKbppzRYc1yosKVFRcVpezEK&#10;Vpvs92d5cMfvumsu+3M7+tNmpNTgrZ+PQQTqw3/42V5rBcPsCx5n4hG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il5WxQAAANwAAAAPAAAAAAAAAAAAAAAAAJgCAABkcnMv&#10;ZG93bnJldi54bWxQSwUGAAAAAAQABAD1AAAAigMAAAAA&#10;" strokeweight="2.25pt">
            <v:textbox inset=".5mm,.3mm,.5mm,.3mm">
              <w:txbxContent>
                <w:p w:rsidR="00BB4E30" w:rsidRDefault="00BB4E30" w:rsidP="00E07DFA">
                  <w:pPr>
                    <w:pStyle w:val="a9"/>
                    <w:rPr>
                      <w:noProof w:val="0"/>
                    </w:rPr>
                  </w:pPr>
                </w:p>
              </w:txbxContent>
            </v:textbox>
          </v:shape>
          <v:shape id="Text Box 29" o:spid="_x0000_s2075" type="#_x0000_t202" style="position:absolute;left:19984;width:3816;height:17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lhFsIA&#10;AADcAAAADwAAAGRycy9kb3ducmV2LnhtbERPPW/CMBDdK/EfrKvEVpyCVEGKQVARqWsCA+MRH0lK&#10;fE5tk6T99fVQifHpfa+3o2lFT843lhW8zhIQxKXVDVcKTsfsZQnCB2SNrWVS8EMetpvJ0xpTbQfO&#10;qS9CJWII+xQV1CF0qZS+rMmgn9mOOHJX6wyGCF0ltcMhhptWzpPkTRpsODbU2NFHTeWtuBsFWb68&#10;nA9X97VvhvZ++u4Wv9oslJo+j7t3EIHG8BD/uz+1gvkqzo9n4hG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aWEWwgAAANwAAAAPAAAAAAAAAAAAAAAAAJgCAABkcnMvZG93&#10;bnJldi54bWxQSwUGAAAAAAQABAD1AAAAhwMAAAAA&#10;" strokeweight="2.25pt">
            <v:textbox inset=".5mm,.3mm,.5mm,.3mm">
              <w:txbxContent>
                <w:p w:rsidR="00BB4E30" w:rsidRDefault="00BB4E30" w:rsidP="00E07DFA">
                  <w:pPr>
                    <w:pStyle w:val="a9"/>
                    <w:rPr>
                      <w:noProof w:val="0"/>
                    </w:rPr>
                  </w:pPr>
                </w:p>
              </w:txbxContent>
            </v:textbox>
          </v:shape>
          <v:shape id="Text Box 27" o:spid="_x0000_s2076" type="#_x0000_t202" style="position:absolute;left:6826;width:3633;height:17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XEjcQA&#10;AADcAAAADwAAAGRycy9kb3ducmV2LnhtbESPT4vCMBTE7wt+h/CEva2pCqLVKCor7NU/B4/P5tl2&#10;t3mpSbRdP70RBI/DzPyGmS1aU4kbOV9aVtDvJSCIM6tLzhUc9puvMQgfkDVWlknBP3lYzDsfM0y1&#10;bXhLt13IRYSwT1FBEUKdSumzggz6nq2Jo3e2zmCI0uVSO2wi3FRykCQjabDkuFBgTeuCsr/d1SjY&#10;bMen4/fZ/a7KproeLvXwrs1Qqc9uu5yCCNSGd/jV/tEKBpM+PM/E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lxI3EAAAA3AAAAA8AAAAAAAAAAAAAAAAAmAIAAGRycy9k&#10;b3ducmV2LnhtbFBLBQYAAAAABAAEAPUAAACJAwAAAAA=&#10;" strokeweight="2.25pt">
            <v:textbox inset=".5mm,.3mm,.5mm,.3mm">
              <w:txbxContent>
                <w:p w:rsidR="00BB4E30" w:rsidRDefault="00BB4E30" w:rsidP="00E07DFA">
                  <w:pPr>
                    <w:pStyle w:val="a9"/>
                    <w:rPr>
                      <w:noProof w:val="0"/>
                    </w:rPr>
                  </w:pPr>
                </w:p>
              </w:txbxContent>
            </v:textbox>
          </v:shape>
        </v:group>
      </w:pict>
    </w:r>
    <w:r>
      <w:rPr>
        <w:noProof/>
      </w:rPr>
      <w:pict>
        <v:group id="Группа 60" o:spid="_x0000_s2077" style="position:absolute;margin-left:-13.85pt;margin-top:20.15pt;width:187.4pt;height:14.15pt;z-index:1;mso-position-horizontal-relative:text;mso-position-vertical-relative:text" coordsize="23800,1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">
          <v:shape id="Text Box 25" o:spid="_x0000_s2078" type="#_x0000_t202" style="position:absolute;width:3149;height:17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n+68MA&#10;AADbAAAADwAAAGRycy9kb3ducmV2LnhtbESPQWvCQBSE74L/YXmCN7OJ0NpGVxFLwYBQktr7I/tM&#10;gtm3IbvV5N93BaHHYWa+YTa7wbTiRr1rLCtIohgEcWl1w5WC8/fn4g2E88gaW8ukYCQHu+10ssFU&#10;2zvndCt8JQKEXYoKau+7VEpX1mTQRbYjDt7F9gZ9kH0ldY/3ADetXMbxqzTYcFiosaNDTeW1+DUK&#10;svfm+nGin9Gcsq+8OmMSr1aJUvPZsF+D8DT4//CzfdQKli/w+BJ+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n+68MAAADbAAAADwAAAAAAAAAAAAAAAACYAgAAZHJzL2Rv&#10;d25yZXYueG1sUEsFBgAAAAAEAAQA9QAAAIgDAAAAAA==&#10;" strokeweight="2.25pt">
            <v:textbox inset=".5mm,.3mm,.5mm,.3mm">
              <w:txbxContent>
                <w:p w:rsidR="00BB4E30" w:rsidRPr="00BD5B70" w:rsidRDefault="00BB4E30" w:rsidP="00BD5B70">
                  <w:pPr>
                    <w:pStyle w:val="a9"/>
                    <w:rPr>
                      <w:noProof w:val="0"/>
                    </w:rPr>
                  </w:pPr>
                  <w:proofErr w:type="spellStart"/>
                  <w:r>
                    <w:rPr>
                      <w:noProof w:val="0"/>
                    </w:rPr>
                    <w:t>Изм</w:t>
                  </w:r>
                  <w:proofErr w:type="spellEnd"/>
                </w:p>
              </w:txbxContent>
            </v:textbox>
          </v:shape>
          <v:shape id="Text Box 26" o:spid="_x0000_s2079" type="#_x0000_t202" style="position:absolute;left:10468;width:5746;height:17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VeTMIA&#10;AADbAAAADwAAAGRycy9kb3ducmV2LnhtbESPQYvCMBSE7wv+h/AEb2uqgkg1isoKe9X14PHZPNtq&#10;81KTaKu/3iwIHoeZ+YaZLVpTiTs5X1pWMOgnIIgzq0vOFez/Nt8TED4ga6wsk4IHeVjMO18zTLVt&#10;eEv3XchFhLBPUUERQp1K6bOCDPq+rYmjd7LOYIjS5VI7bCLcVHKYJGNpsOS4UGBN64Kyy+5mFGy2&#10;k+Ph5+TOq7KpbvtrPXpqM1Kq122XUxCB2vAJv9u/WsFwDP9f4g+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FV5MwgAAANsAAAAPAAAAAAAAAAAAAAAAAJgCAABkcnMvZG93&#10;bnJldi54bWxQSwUGAAAAAAQABAD1AAAAhwMAAAAA&#10;" strokeweight="2.25pt">
            <v:textbox inset=".5mm,.3mm,.5mm,.3mm">
              <w:txbxContent>
                <w:p w:rsidR="00BB4E30" w:rsidRDefault="00BB4E30">
                  <w:pPr>
                    <w:pStyle w:val="a9"/>
                  </w:pPr>
                  <w:r>
                    <w:t>№ докум.</w:t>
                  </w:r>
                </w:p>
              </w:txbxContent>
            </v:textbox>
          </v:shape>
          <v:shape id="Text Box 27" o:spid="_x0000_s2080" type="#_x0000_t202" style="position:absolute;left:3144;width:3702;height:17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n718QA&#10;AADbAAAADwAAAGRycy9kb3ducmV2LnhtbESPzW7CMBCE75V4B2uReitOQWpRiBO1CKReoRx6XOLN&#10;D8Tr1DYk8PR1pUo9jmbmG01WjKYTV3K+tazgeZaAIC6tbrlWcPjcPi1B+ICssbNMCm7kocgnDxmm&#10;2g68o+s+1CJC2KeooAmhT6X0ZUMG/cz2xNGrrDMYonS11A6HCDednCfJizTYclxosKd1Q+V5fzEK&#10;trvl8WtTudN7O3SXw3e/uGuzUOpxOr6tQAQaw3/4r/2hFcxf4fdL/AEy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Z+9fEAAAA2wAAAA8AAAAAAAAAAAAAAAAAmAIAAGRycy9k&#10;b3ducmV2LnhtbFBLBQYAAAAABAAEAPUAAACJAwAAAAA=&#10;" strokeweight="2.25pt">
            <v:textbox inset=".5mm,.3mm,.5mm,.3mm">
              <w:txbxContent>
                <w:p w:rsidR="00BB4E30" w:rsidRDefault="00BB4E30">
                  <w:pPr>
                    <w:pStyle w:val="a9"/>
                    <w:rPr>
                      <w:noProof w:val="0"/>
                    </w:rPr>
                  </w:pPr>
                  <w:r>
                    <w:t>№ уч</w:t>
                  </w:r>
                  <w:r>
                    <w:rPr>
                      <w:noProof w:val="0"/>
                    </w:rPr>
                    <w:t>.</w:t>
                  </w:r>
                </w:p>
              </w:txbxContent>
            </v:textbox>
          </v:shape>
          <v:shape id="Text Box 28" o:spid="_x0000_s2081" type="#_x0000_t202" style="position:absolute;left:16219;width:3803;height:17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ZvpcEA&#10;AADbAAAADwAAAGRycy9kb3ducmV2LnhtbERPyU7DMBC9V+IfrEHi1jhtJFSFuBFFVOLa5cBxiKdJ&#10;IB4H21no19cHpB6f3l6Us+nESM63lhWskhQEcWV1y7WC82m/3IDwAVljZ5kU/JGHcvuwKDDXduID&#10;jcdQixjCPkcFTQh9LqWvGjLoE9sTR+5incEQoauldjjFcNPJdZo+S4Mtx4YGe3prqPo5DkbB/rD5&#10;+ny/uO9dO3XD+bfPrtpkSj09zq8vIALN4S7+d39oBes4Nn6JP0Bu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Gb6XBAAAA2wAAAA8AAAAAAAAAAAAAAAAAmAIAAGRycy9kb3du&#10;cmV2LnhtbFBLBQYAAAAABAAEAPUAAACGAwAAAAA=&#10;" strokeweight="2.25pt">
            <v:textbox inset=".5mm,.3mm,.5mm,.3mm">
              <w:txbxContent>
                <w:p w:rsidR="00BB4E30" w:rsidRDefault="00BB4E30">
                  <w:pPr>
                    <w:pStyle w:val="a9"/>
                    <w:rPr>
                      <w:noProof w:val="0"/>
                    </w:rPr>
                  </w:pPr>
                  <w:r>
                    <w:t>Подп</w:t>
                  </w:r>
                  <w:r>
                    <w:rPr>
                      <w:noProof w:val="0"/>
                    </w:rPr>
                    <w:t>.</w:t>
                  </w:r>
                </w:p>
              </w:txbxContent>
            </v:textbox>
          </v:shape>
          <v:shape id="Text Box 29" o:spid="_x0000_s2082" type="#_x0000_t202" style="position:absolute;left:19984;width:3816;height:17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rKPsMA&#10;AADbAAAADwAAAGRycy9kb3ducmV2LnhtbESPT4vCMBTE74LfITzBm6YqLFqNoqKwV/8c9vhsnm21&#10;ealJtN399JsFYY/DzPyGWaxaU4kXOV9aVjAaJiCIM6tLzhWcT/vBFIQPyBory6Tgmzyslt3OAlNt&#10;Gz7Q6xhyESHsU1RQhFCnUvqsIIN+aGvi6F2tMxiidLnUDpsIN5UcJ8mHNFhyXCiwpm1B2f34NAr2&#10;h+nla3d1t03ZVM/zo578aDNRqt9r13MQgdrwH363P7WC8Qz+vsQf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rKPsMAAADbAAAADwAAAAAAAAAAAAAAAACYAgAAZHJzL2Rv&#10;d25yZXYueG1sUEsFBgAAAAAEAAQA9QAAAIgDAAAAAA==&#10;" strokeweight="2.25pt">
            <v:textbox inset=".5mm,.3mm,.5mm,.3mm">
              <w:txbxContent>
                <w:p w:rsidR="00BB4E30" w:rsidRDefault="00BB4E30">
                  <w:pPr>
                    <w:pStyle w:val="a9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Дата</w:t>
                  </w:r>
                </w:p>
              </w:txbxContent>
            </v:textbox>
          </v:shape>
          <v:shape id="Text Box 27" o:spid="_x0000_s2083" type="#_x0000_t202" style="position:absolute;left:6826;width:3633;height:17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+IqsQA&#10;AADbAAAADwAAAGRycy9kb3ducmV2LnhtbESPS2/CMBCE70j8B2uReitOQTwUMAiqInHlcehxGy9J&#10;aLwOtiEpvx4jVeI4mplvNPNlaypxI+dLywo++gkI4szqknMFx8PmfQrCB2SNlWVS8EcelotuZ46p&#10;tg3v6LYPuYgQ9ikqKEKoUyl9VpBB37c1cfRO1hkMUbpcaodNhJtKDpJkLA2WHBcKrOmzoOx3fzUK&#10;Nrvpz/fXyZ3XZVNdj5d6eNdmqNRbr13NQARqwyv8395qBaMJPL/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fiKrEAAAA2wAAAA8AAAAAAAAAAAAAAAAAmAIAAGRycy9k&#10;b3ducmV2LnhtbFBLBQYAAAAABAAEAPUAAACJAwAAAAA=&#10;" strokeweight="2.25pt">
            <v:textbox inset=".5mm,.3mm,.5mm,.3mm">
              <w:txbxContent>
                <w:p w:rsidR="00BB4E30" w:rsidRDefault="00BB4E30" w:rsidP="00C15FA2">
                  <w:pPr>
                    <w:pStyle w:val="a9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Лист</w:t>
                  </w:r>
                </w:p>
              </w:txbxContent>
            </v:textbox>
          </v:shape>
        </v:group>
      </w:pict>
    </w:r>
    <w:r>
      <w:rPr>
        <w:noProof/>
      </w:rPr>
      <w:pict>
        <v:shape id="Text Box 21" o:spid="_x0000_s2084" type="#_x0000_t202" style="position:absolute;margin-left:479pt;margin-top:6.5pt;width:31.4pt;height:27.6pt;z-index:-3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" strokeweight="2.25pt">
          <v:textbox inset=".5mm,.3mm,.5mm,.3mm">
            <w:txbxContent>
              <w:p w:rsidR="00BB4E30" w:rsidRPr="00C0002C" w:rsidRDefault="00BB4E30">
                <w:pPr>
                  <w:pStyle w:val="a9"/>
                  <w:spacing w:before="120"/>
                  <w:rPr>
                    <w:b/>
                    <w:noProof w:val="0"/>
                    <w:sz w:val="24"/>
                    <w:szCs w:val="24"/>
                  </w:rPr>
                </w:pPr>
                <w:r w:rsidRPr="009068FC">
                  <w:rPr>
                    <w:b/>
                    <w:noProof w:val="0"/>
                    <w:sz w:val="24"/>
                    <w:szCs w:val="24"/>
                  </w:rPr>
                  <w:fldChar w:fldCharType="begin"/>
                </w:r>
                <w:r w:rsidRPr="009068FC">
                  <w:rPr>
                    <w:b/>
                    <w:noProof w:val="0"/>
                    <w:sz w:val="24"/>
                    <w:szCs w:val="24"/>
                  </w:rPr>
                  <w:instrText>PAGE   \* MERGEFORMAT</w:instrText>
                </w:r>
                <w:r w:rsidRPr="009068FC">
                  <w:rPr>
                    <w:b/>
                    <w:noProof w:val="0"/>
                    <w:sz w:val="24"/>
                    <w:szCs w:val="24"/>
                  </w:rPr>
                  <w:fldChar w:fldCharType="separate"/>
                </w:r>
                <w:r w:rsidR="00056C30">
                  <w:rPr>
                    <w:b/>
                    <w:sz w:val="24"/>
                    <w:szCs w:val="24"/>
                  </w:rPr>
                  <w:t>3</w:t>
                </w:r>
                <w:r w:rsidRPr="009068FC">
                  <w:rPr>
                    <w:b/>
                    <w:noProof w:val="0"/>
                    <w:sz w:val="24"/>
                    <w:szCs w:val="24"/>
                  </w:rPr>
                  <w:fldChar w:fldCharType="end"/>
                </w:r>
              </w:p>
            </w:txbxContent>
          </v:textbox>
        </v:shape>
      </w:pic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C75" w:rsidRDefault="00800C75" w:rsidP="00BD5B70">
      <w:r>
        <w:separator/>
      </w:r>
    </w:p>
  </w:footnote>
  <w:footnote w:type="continuationSeparator" w:id="0">
    <w:p w:rsidR="00800C75" w:rsidRDefault="00800C75" w:rsidP="00BD5B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30" w:rsidRDefault="00BB4E30">
    <w:pPr>
      <w:pStyle w:val="a5"/>
    </w:pPr>
    <w:r>
      <w:rPr>
        <w:noProof/>
      </w:rPr>
      <w:pict>
        <v:rect id="Rectangle 15" o:spid="_x0000_s2049" style="position:absolute;margin-left:-14.1pt;margin-top:-22.05pt;width:524.4pt;height:813.55pt;z-index:-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" strokeweight="2.25pt"/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50" type="#_x0000_t202" style="position:absolute;margin-left:-64.15pt;margin-top:302.8pt;width:44.4pt;height:246.75pt;z-index: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" stroked="f">
          <v:textbox style="layout-flow:vertical;mso-layout-flow-alt:bottom-to-top">
            <w:txbxContent>
              <w:p w:rsidR="00BB4E30" w:rsidRDefault="00BB4E30" w:rsidP="00A06160">
                <w:pPr>
                  <w:pStyle w:val="a9"/>
                  <w:rPr>
                    <w:noProof w:val="0"/>
                  </w:rPr>
                </w:pPr>
                <w:r>
                  <w:rPr>
                    <w:noProof w:val="0"/>
                  </w:rPr>
                  <w:t>ФТ -18 - 00</w:t>
                </w:r>
              </w:p>
            </w:txbxContent>
          </v:textbox>
        </v:shape>
      </w:pict>
    </w:r>
    <w:r>
      <w:rPr>
        <w:noProof/>
      </w:rPr>
      <w:pict>
        <v:shape id="_x0000_s2051" type="#_x0000_t202" style="position:absolute;margin-left:-63.4pt;margin-top:-21.05pt;width:43.8pt;height:324pt;z-index: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" stroked="f">
          <v:textbox style="layout-flow:vertical;mso-layout-flow-alt:bottom-to-top">
            <w:txbxContent>
              <w:p w:rsidR="00BB4E30" w:rsidRDefault="00BB4E30" w:rsidP="00876146">
                <w:pPr>
                  <w:pStyle w:val="a9"/>
                  <w:jc w:val="left"/>
                  <w:rPr>
                    <w:noProof w:val="0"/>
                  </w:rPr>
                </w:pPr>
                <w:r>
                  <w:rPr>
                    <w:noProof w:val="0"/>
                  </w:rPr>
                  <w:t>ПОСЛЕДУЮЩИЕ ЛИСТЫ ТЕКСТОВЫХ ДОКУМЕНТОВ,</w:t>
                </w:r>
              </w:p>
              <w:p w:rsidR="00BB4E30" w:rsidRDefault="00BB4E30" w:rsidP="00876146">
                <w:pPr>
                  <w:pStyle w:val="a9"/>
                  <w:jc w:val="left"/>
                  <w:rPr>
                    <w:noProof w:val="0"/>
                  </w:rPr>
                </w:pPr>
                <w:r>
                  <w:rPr>
                    <w:noProof w:val="0"/>
                  </w:rPr>
                  <w:t>ЧЕРТЕЖИ СТРОИТЕЛЬНЫХ ИЗДЕЛИЙ</w:t>
                </w:r>
              </w:p>
              <w:p w:rsidR="00BB4E30" w:rsidRDefault="00BB4E30" w:rsidP="00876146">
                <w:pPr>
                  <w:pStyle w:val="a9"/>
                  <w:jc w:val="left"/>
                  <w:rPr>
                    <w:noProof w:val="0"/>
                  </w:rPr>
                </w:pPr>
                <w:r>
                  <w:rPr>
                    <w:noProof w:val="0"/>
                  </w:rPr>
                  <w:t>ГОСТ 21.101–97 ПРИЛ. Д ФОРМА 6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pStyle w:val="4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Symbol" w:hAnsi="Symbol" w:cs="Symbol"/>
        <w:b/>
        <w:bCs/>
        <w:color w:val="00000A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Courier New" w:hAnsi="Courier New" w:cs="Courier New"/>
        <w:sz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Wingdings" w:hAnsi="Wingdings" w:cs="Wingdings"/>
        <w:sz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6A10EC3"/>
    <w:multiLevelType w:val="hybridMultilevel"/>
    <w:tmpl w:val="0FEAF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C93BC6"/>
    <w:multiLevelType w:val="hybridMultilevel"/>
    <w:tmpl w:val="BD66A58A"/>
    <w:lvl w:ilvl="0" w:tplc="04190001">
      <w:start w:val="1"/>
      <w:numFmt w:val="bullet"/>
      <w:lvlText w:val=""/>
      <w:lvlJc w:val="left"/>
      <w:pPr>
        <w:ind w:left="1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3" w:hanging="360"/>
      </w:pPr>
      <w:rPr>
        <w:rFonts w:ascii="Wingdings" w:hAnsi="Wingdings" w:hint="default"/>
      </w:rPr>
    </w:lvl>
  </w:abstractNum>
  <w:abstractNum w:abstractNumId="6">
    <w:nsid w:val="104607B6"/>
    <w:multiLevelType w:val="multilevel"/>
    <w:tmpl w:val="F232F09E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">
    <w:nsid w:val="124476E8"/>
    <w:multiLevelType w:val="multilevel"/>
    <w:tmpl w:val="DCB6DC0C"/>
    <w:styleLink w:val="WWNum2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8">
    <w:nsid w:val="148A1540"/>
    <w:multiLevelType w:val="multilevel"/>
    <w:tmpl w:val="F51E4900"/>
    <w:styleLink w:val="WWNum8"/>
    <w:lvl w:ilvl="0">
      <w:numFmt w:val="bullet"/>
      <w:pStyle w:val="a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15894F33"/>
    <w:multiLevelType w:val="multilevel"/>
    <w:tmpl w:val="33D02D40"/>
    <w:styleLink w:val="WW8Num4"/>
    <w:lvl w:ilvl="0">
      <w:numFmt w:val="bullet"/>
      <w:lvlText w:val=""/>
      <w:lvlJc w:val="left"/>
      <w:rPr>
        <w:rFonts w:ascii="Symbol" w:hAnsi="Symbol"/>
        <w:color w:val="000000"/>
        <w:sz w:val="22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0">
    <w:nsid w:val="176E7E43"/>
    <w:multiLevelType w:val="hybridMultilevel"/>
    <w:tmpl w:val="49B04F54"/>
    <w:lvl w:ilvl="0" w:tplc="04190001">
      <w:start w:val="1"/>
      <w:numFmt w:val="bullet"/>
      <w:lvlText w:val=""/>
      <w:lvlJc w:val="left"/>
      <w:pPr>
        <w:tabs>
          <w:tab w:val="num" w:pos="1273"/>
        </w:tabs>
        <w:ind w:left="1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3"/>
        </w:tabs>
        <w:ind w:left="19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3"/>
        </w:tabs>
        <w:ind w:left="27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3"/>
        </w:tabs>
        <w:ind w:left="34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3"/>
        </w:tabs>
        <w:ind w:left="41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3"/>
        </w:tabs>
        <w:ind w:left="48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3"/>
        </w:tabs>
        <w:ind w:left="55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3"/>
        </w:tabs>
        <w:ind w:left="63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3"/>
        </w:tabs>
        <w:ind w:left="7033" w:hanging="360"/>
      </w:pPr>
      <w:rPr>
        <w:rFonts w:ascii="Wingdings" w:hAnsi="Wingdings" w:hint="default"/>
      </w:rPr>
    </w:lvl>
  </w:abstractNum>
  <w:abstractNum w:abstractNumId="11">
    <w:nsid w:val="19F73FA0"/>
    <w:multiLevelType w:val="multilevel"/>
    <w:tmpl w:val="4608F14A"/>
    <w:styleLink w:val="WWNum6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2">
    <w:nsid w:val="1D155D65"/>
    <w:multiLevelType w:val="hybridMultilevel"/>
    <w:tmpl w:val="602863A0"/>
    <w:lvl w:ilvl="0" w:tplc="04190001">
      <w:start w:val="1"/>
      <w:numFmt w:val="bullet"/>
      <w:lvlText w:val=""/>
      <w:lvlJc w:val="left"/>
      <w:pPr>
        <w:tabs>
          <w:tab w:val="num" w:pos="1273"/>
        </w:tabs>
        <w:ind w:left="1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3"/>
        </w:tabs>
        <w:ind w:left="19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3"/>
        </w:tabs>
        <w:ind w:left="27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3"/>
        </w:tabs>
        <w:ind w:left="34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3"/>
        </w:tabs>
        <w:ind w:left="41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3"/>
        </w:tabs>
        <w:ind w:left="48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3"/>
        </w:tabs>
        <w:ind w:left="55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3"/>
        </w:tabs>
        <w:ind w:left="63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3"/>
        </w:tabs>
        <w:ind w:left="7033" w:hanging="360"/>
      </w:pPr>
      <w:rPr>
        <w:rFonts w:ascii="Wingdings" w:hAnsi="Wingdings" w:hint="default"/>
      </w:rPr>
    </w:lvl>
  </w:abstractNum>
  <w:abstractNum w:abstractNumId="13">
    <w:nsid w:val="21E5779A"/>
    <w:multiLevelType w:val="multilevel"/>
    <w:tmpl w:val="4022D522"/>
    <w:lvl w:ilvl="0">
      <w:numFmt w:val="bullet"/>
      <w:lvlText w:val="–"/>
      <w:lvlJc w:val="left"/>
      <w:pPr>
        <w:ind w:left="360" w:hanging="360"/>
      </w:pPr>
      <w:rPr>
        <w:rFonts w:ascii="StarSymbol" w:eastAsia="Times New Roman" w:hAnsi="StarSymbol"/>
        <w:sz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Times New Roman" w:hAnsi="StarSymbol"/>
        <w:sz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Times New Roman" w:hAnsi="StarSymbol"/>
        <w:sz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Times New Roman" w:hAnsi="StarSymbol"/>
        <w:sz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Times New Roman" w:hAnsi="StarSymbol"/>
        <w:sz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Times New Roman" w:hAnsi="StarSymbol"/>
        <w:sz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Times New Roman" w:hAnsi="StarSymbol"/>
        <w:sz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Times New Roman" w:hAnsi="StarSymbol"/>
        <w:sz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Times New Roman" w:hAnsi="StarSymbol"/>
        <w:sz w:val="18"/>
      </w:rPr>
    </w:lvl>
  </w:abstractNum>
  <w:abstractNum w:abstractNumId="14">
    <w:nsid w:val="22D87C41"/>
    <w:multiLevelType w:val="multilevel"/>
    <w:tmpl w:val="4928D144"/>
    <w:lvl w:ilvl="0">
      <w:numFmt w:val="bullet"/>
      <w:lvlText w:val="–"/>
      <w:lvlJc w:val="left"/>
      <w:rPr>
        <w:rFonts w:ascii="StarSymbol" w:eastAsia="Times New Roman" w:hAnsi="StarSymbol"/>
        <w:sz w:val="18"/>
      </w:rPr>
    </w:lvl>
    <w:lvl w:ilvl="1">
      <w:numFmt w:val="bullet"/>
      <w:lvlText w:val="–"/>
      <w:lvlJc w:val="left"/>
      <w:rPr>
        <w:rFonts w:ascii="StarSymbol" w:eastAsia="Times New Roman" w:hAnsi="StarSymbol"/>
        <w:sz w:val="18"/>
      </w:rPr>
    </w:lvl>
    <w:lvl w:ilvl="2">
      <w:numFmt w:val="bullet"/>
      <w:lvlText w:val="–"/>
      <w:lvlJc w:val="left"/>
      <w:rPr>
        <w:rFonts w:ascii="StarSymbol" w:eastAsia="Times New Roman" w:hAnsi="StarSymbol"/>
        <w:sz w:val="18"/>
      </w:rPr>
    </w:lvl>
    <w:lvl w:ilvl="3">
      <w:numFmt w:val="bullet"/>
      <w:lvlText w:val="–"/>
      <w:lvlJc w:val="left"/>
      <w:rPr>
        <w:rFonts w:ascii="StarSymbol" w:eastAsia="Times New Roman" w:hAnsi="StarSymbol"/>
        <w:sz w:val="18"/>
      </w:rPr>
    </w:lvl>
    <w:lvl w:ilvl="4">
      <w:numFmt w:val="bullet"/>
      <w:lvlText w:val="–"/>
      <w:lvlJc w:val="left"/>
      <w:rPr>
        <w:rFonts w:ascii="StarSymbol" w:eastAsia="Times New Roman" w:hAnsi="StarSymbol"/>
        <w:sz w:val="18"/>
      </w:rPr>
    </w:lvl>
    <w:lvl w:ilvl="5">
      <w:numFmt w:val="bullet"/>
      <w:lvlText w:val="–"/>
      <w:lvlJc w:val="left"/>
      <w:rPr>
        <w:rFonts w:ascii="StarSymbol" w:eastAsia="Times New Roman" w:hAnsi="StarSymbol"/>
        <w:sz w:val="18"/>
      </w:rPr>
    </w:lvl>
    <w:lvl w:ilvl="6">
      <w:numFmt w:val="bullet"/>
      <w:lvlText w:val="–"/>
      <w:lvlJc w:val="left"/>
      <w:rPr>
        <w:rFonts w:ascii="StarSymbol" w:eastAsia="Times New Roman" w:hAnsi="StarSymbol"/>
        <w:sz w:val="18"/>
      </w:rPr>
    </w:lvl>
    <w:lvl w:ilvl="7">
      <w:numFmt w:val="bullet"/>
      <w:lvlText w:val="–"/>
      <w:lvlJc w:val="left"/>
      <w:rPr>
        <w:rFonts w:ascii="StarSymbol" w:eastAsia="Times New Roman" w:hAnsi="StarSymbol"/>
        <w:sz w:val="18"/>
      </w:rPr>
    </w:lvl>
    <w:lvl w:ilvl="8">
      <w:numFmt w:val="bullet"/>
      <w:lvlText w:val="–"/>
      <w:lvlJc w:val="left"/>
      <w:rPr>
        <w:rFonts w:ascii="StarSymbol" w:eastAsia="Times New Roman" w:hAnsi="StarSymbol"/>
        <w:sz w:val="18"/>
      </w:rPr>
    </w:lvl>
  </w:abstractNum>
  <w:abstractNum w:abstractNumId="15">
    <w:nsid w:val="22E42B41"/>
    <w:multiLevelType w:val="multilevel"/>
    <w:tmpl w:val="1AEC3860"/>
    <w:styleLink w:val="WWNum1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16">
    <w:nsid w:val="2C3B0CD2"/>
    <w:multiLevelType w:val="multilevel"/>
    <w:tmpl w:val="1090B05A"/>
    <w:styleLink w:val="WWNum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17">
    <w:nsid w:val="2E0D60A6"/>
    <w:multiLevelType w:val="multilevel"/>
    <w:tmpl w:val="2A3E0C02"/>
    <w:lvl w:ilvl="0">
      <w:numFmt w:val="bullet"/>
      <w:lvlText w:val="–"/>
      <w:lvlJc w:val="left"/>
      <w:pPr>
        <w:ind w:left="360" w:hanging="360"/>
      </w:pPr>
      <w:rPr>
        <w:rFonts w:ascii="StarSymbol" w:eastAsia="Times New Roman" w:hAnsi="StarSymbol"/>
        <w:sz w:val="18"/>
      </w:rPr>
    </w:lvl>
    <w:lvl w:ilvl="1">
      <w:numFmt w:val="bullet"/>
      <w:lvlText w:val="–"/>
      <w:lvlJc w:val="left"/>
      <w:pPr>
        <w:ind w:left="720" w:hanging="360"/>
      </w:pPr>
      <w:rPr>
        <w:rFonts w:ascii="StarSymbol" w:eastAsia="Times New Roman" w:hAnsi="StarSymbol"/>
        <w:sz w:val="18"/>
      </w:rPr>
    </w:lvl>
    <w:lvl w:ilvl="2">
      <w:numFmt w:val="bullet"/>
      <w:lvlText w:val="–"/>
      <w:lvlJc w:val="left"/>
      <w:pPr>
        <w:ind w:left="1080" w:hanging="360"/>
      </w:pPr>
      <w:rPr>
        <w:rFonts w:ascii="StarSymbol" w:eastAsia="Times New Roman" w:hAnsi="StarSymbol"/>
        <w:sz w:val="18"/>
      </w:rPr>
    </w:lvl>
    <w:lvl w:ilvl="3">
      <w:numFmt w:val="bullet"/>
      <w:lvlText w:val="–"/>
      <w:lvlJc w:val="left"/>
      <w:pPr>
        <w:ind w:left="1440" w:hanging="360"/>
      </w:pPr>
      <w:rPr>
        <w:rFonts w:ascii="StarSymbol" w:eastAsia="Times New Roman" w:hAnsi="StarSymbol"/>
        <w:sz w:val="18"/>
      </w:rPr>
    </w:lvl>
    <w:lvl w:ilvl="4">
      <w:numFmt w:val="bullet"/>
      <w:lvlText w:val="–"/>
      <w:lvlJc w:val="left"/>
      <w:pPr>
        <w:ind w:left="1800" w:hanging="360"/>
      </w:pPr>
      <w:rPr>
        <w:rFonts w:ascii="StarSymbol" w:eastAsia="Times New Roman" w:hAnsi="StarSymbol"/>
        <w:sz w:val="18"/>
      </w:rPr>
    </w:lvl>
    <w:lvl w:ilvl="5">
      <w:numFmt w:val="bullet"/>
      <w:lvlText w:val="–"/>
      <w:lvlJc w:val="left"/>
      <w:pPr>
        <w:ind w:left="2160" w:hanging="360"/>
      </w:pPr>
      <w:rPr>
        <w:rFonts w:ascii="StarSymbol" w:eastAsia="Times New Roman" w:hAnsi="StarSymbol"/>
        <w:sz w:val="18"/>
      </w:rPr>
    </w:lvl>
    <w:lvl w:ilvl="6">
      <w:numFmt w:val="bullet"/>
      <w:lvlText w:val="–"/>
      <w:lvlJc w:val="left"/>
      <w:pPr>
        <w:ind w:left="2520" w:hanging="360"/>
      </w:pPr>
      <w:rPr>
        <w:rFonts w:ascii="StarSymbol" w:eastAsia="Times New Roman" w:hAnsi="StarSymbol"/>
        <w:sz w:val="18"/>
      </w:rPr>
    </w:lvl>
    <w:lvl w:ilvl="7">
      <w:numFmt w:val="bullet"/>
      <w:lvlText w:val="–"/>
      <w:lvlJc w:val="left"/>
      <w:pPr>
        <w:ind w:left="2880" w:hanging="360"/>
      </w:pPr>
      <w:rPr>
        <w:rFonts w:ascii="StarSymbol" w:eastAsia="Times New Roman" w:hAnsi="StarSymbol"/>
        <w:sz w:val="18"/>
      </w:rPr>
    </w:lvl>
    <w:lvl w:ilvl="8">
      <w:numFmt w:val="bullet"/>
      <w:lvlText w:val="–"/>
      <w:lvlJc w:val="left"/>
      <w:pPr>
        <w:ind w:left="3240" w:hanging="360"/>
      </w:pPr>
      <w:rPr>
        <w:rFonts w:ascii="StarSymbol" w:eastAsia="Times New Roman" w:hAnsi="StarSymbol"/>
        <w:sz w:val="18"/>
      </w:rPr>
    </w:lvl>
  </w:abstractNum>
  <w:abstractNum w:abstractNumId="18">
    <w:nsid w:val="2FE92945"/>
    <w:multiLevelType w:val="multilevel"/>
    <w:tmpl w:val="09F43420"/>
    <w:styleLink w:val="WW8Num5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</w:rPr>
    </w:lvl>
    <w:lvl w:ilvl="1">
      <w:start w:val="1"/>
      <w:numFmt w:val="decimal"/>
      <w:lvlText w:val="%2."/>
      <w:lvlJc w:val="left"/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9">
    <w:nsid w:val="38624615"/>
    <w:multiLevelType w:val="multilevel"/>
    <w:tmpl w:val="B0BE0F18"/>
    <w:styleLink w:val="WWNum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>
    <w:nsid w:val="39AF38F7"/>
    <w:multiLevelType w:val="multilevel"/>
    <w:tmpl w:val="2E642720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3F42094F"/>
    <w:multiLevelType w:val="hybridMultilevel"/>
    <w:tmpl w:val="84924386"/>
    <w:lvl w:ilvl="0" w:tplc="04190001">
      <w:start w:val="1"/>
      <w:numFmt w:val="bullet"/>
      <w:lvlText w:val=""/>
      <w:lvlJc w:val="left"/>
      <w:pPr>
        <w:tabs>
          <w:tab w:val="num" w:pos="1273"/>
        </w:tabs>
        <w:ind w:left="1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3"/>
        </w:tabs>
        <w:ind w:left="19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3"/>
        </w:tabs>
        <w:ind w:left="27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3"/>
        </w:tabs>
        <w:ind w:left="34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3"/>
        </w:tabs>
        <w:ind w:left="41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3"/>
        </w:tabs>
        <w:ind w:left="48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3"/>
        </w:tabs>
        <w:ind w:left="55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3"/>
        </w:tabs>
        <w:ind w:left="63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3"/>
        </w:tabs>
        <w:ind w:left="7033" w:hanging="360"/>
      </w:pPr>
      <w:rPr>
        <w:rFonts w:ascii="Wingdings" w:hAnsi="Wingdings" w:hint="default"/>
      </w:rPr>
    </w:lvl>
  </w:abstractNum>
  <w:abstractNum w:abstractNumId="22">
    <w:nsid w:val="440E0B2E"/>
    <w:multiLevelType w:val="multilevel"/>
    <w:tmpl w:val="1A76A8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3">
    <w:nsid w:val="4FDA2A55"/>
    <w:multiLevelType w:val="multilevel"/>
    <w:tmpl w:val="5EF6928A"/>
    <w:styleLink w:val="WW8Num3"/>
    <w:lvl w:ilvl="0">
      <w:numFmt w:val="bullet"/>
      <w:lvlText w:val=""/>
      <w:lvlJc w:val="left"/>
      <w:rPr>
        <w:rFonts w:ascii="Symbol" w:hAnsi="Symbol"/>
        <w:color w:val="000000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4">
    <w:nsid w:val="5ED14318"/>
    <w:multiLevelType w:val="multilevel"/>
    <w:tmpl w:val="4ABA1C94"/>
    <w:styleLink w:val="WW8Num1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5">
    <w:nsid w:val="5FB15AF7"/>
    <w:multiLevelType w:val="multilevel"/>
    <w:tmpl w:val="F26CCE2A"/>
    <w:styleLink w:val="WW8Num2"/>
    <w:lvl w:ilvl="0">
      <w:start w:val="1"/>
      <w:numFmt w:val="decimal"/>
      <w:lvlText w:val="%1.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6">
    <w:nsid w:val="6614472B"/>
    <w:multiLevelType w:val="hybridMultilevel"/>
    <w:tmpl w:val="110E8FA6"/>
    <w:lvl w:ilvl="0" w:tplc="04190001">
      <w:start w:val="1"/>
      <w:numFmt w:val="bullet"/>
      <w:lvlText w:val=""/>
      <w:lvlJc w:val="left"/>
      <w:pPr>
        <w:tabs>
          <w:tab w:val="num" w:pos="1273"/>
        </w:tabs>
        <w:ind w:left="1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3"/>
        </w:tabs>
        <w:ind w:left="19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3"/>
        </w:tabs>
        <w:ind w:left="27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3"/>
        </w:tabs>
        <w:ind w:left="34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3"/>
        </w:tabs>
        <w:ind w:left="41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3"/>
        </w:tabs>
        <w:ind w:left="48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3"/>
        </w:tabs>
        <w:ind w:left="55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3"/>
        </w:tabs>
        <w:ind w:left="63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3"/>
        </w:tabs>
        <w:ind w:left="7033" w:hanging="360"/>
      </w:pPr>
      <w:rPr>
        <w:rFonts w:ascii="Wingdings" w:hAnsi="Wingdings" w:hint="default"/>
      </w:rPr>
    </w:lvl>
  </w:abstractNum>
  <w:abstractNum w:abstractNumId="27">
    <w:nsid w:val="6E9516C5"/>
    <w:multiLevelType w:val="hybridMultilevel"/>
    <w:tmpl w:val="7B5A8E48"/>
    <w:lvl w:ilvl="0" w:tplc="04190001">
      <w:start w:val="1"/>
      <w:numFmt w:val="bullet"/>
      <w:lvlText w:val=""/>
      <w:lvlJc w:val="left"/>
      <w:pPr>
        <w:ind w:left="1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3" w:hanging="360"/>
      </w:pPr>
      <w:rPr>
        <w:rFonts w:ascii="Wingdings" w:hAnsi="Wingdings" w:hint="default"/>
      </w:rPr>
    </w:lvl>
  </w:abstractNum>
  <w:abstractNum w:abstractNumId="28">
    <w:nsid w:val="7C6B7646"/>
    <w:multiLevelType w:val="multilevel"/>
    <w:tmpl w:val="50CAA3CE"/>
    <w:lvl w:ilvl="0">
      <w:numFmt w:val="bullet"/>
      <w:lvlText w:val="–"/>
      <w:lvlJc w:val="left"/>
      <w:rPr>
        <w:rFonts w:ascii="StarSymbol" w:eastAsia="Times New Roman" w:hAnsi="StarSymbol"/>
        <w:sz w:val="18"/>
      </w:rPr>
    </w:lvl>
    <w:lvl w:ilvl="1">
      <w:numFmt w:val="bullet"/>
      <w:lvlText w:val="–"/>
      <w:lvlJc w:val="left"/>
      <w:rPr>
        <w:rFonts w:ascii="StarSymbol" w:eastAsia="Times New Roman" w:hAnsi="StarSymbol"/>
        <w:sz w:val="18"/>
      </w:rPr>
    </w:lvl>
    <w:lvl w:ilvl="2">
      <w:numFmt w:val="bullet"/>
      <w:lvlText w:val="–"/>
      <w:lvlJc w:val="left"/>
      <w:rPr>
        <w:rFonts w:ascii="StarSymbol" w:eastAsia="Times New Roman" w:hAnsi="StarSymbol"/>
        <w:sz w:val="18"/>
      </w:rPr>
    </w:lvl>
    <w:lvl w:ilvl="3">
      <w:numFmt w:val="bullet"/>
      <w:lvlText w:val="–"/>
      <w:lvlJc w:val="left"/>
      <w:rPr>
        <w:rFonts w:ascii="StarSymbol" w:eastAsia="Times New Roman" w:hAnsi="StarSymbol"/>
        <w:sz w:val="18"/>
      </w:rPr>
    </w:lvl>
    <w:lvl w:ilvl="4">
      <w:numFmt w:val="bullet"/>
      <w:lvlText w:val="–"/>
      <w:lvlJc w:val="left"/>
      <w:rPr>
        <w:rFonts w:ascii="StarSymbol" w:eastAsia="Times New Roman" w:hAnsi="StarSymbol"/>
        <w:sz w:val="18"/>
      </w:rPr>
    </w:lvl>
    <w:lvl w:ilvl="5">
      <w:numFmt w:val="bullet"/>
      <w:lvlText w:val="–"/>
      <w:lvlJc w:val="left"/>
      <w:rPr>
        <w:rFonts w:ascii="StarSymbol" w:eastAsia="Times New Roman" w:hAnsi="StarSymbol"/>
        <w:sz w:val="18"/>
      </w:rPr>
    </w:lvl>
    <w:lvl w:ilvl="6">
      <w:numFmt w:val="bullet"/>
      <w:lvlText w:val="–"/>
      <w:lvlJc w:val="left"/>
      <w:rPr>
        <w:rFonts w:ascii="StarSymbol" w:eastAsia="Times New Roman" w:hAnsi="StarSymbol"/>
        <w:sz w:val="18"/>
      </w:rPr>
    </w:lvl>
    <w:lvl w:ilvl="7">
      <w:numFmt w:val="bullet"/>
      <w:lvlText w:val="–"/>
      <w:lvlJc w:val="left"/>
      <w:rPr>
        <w:rFonts w:ascii="StarSymbol" w:eastAsia="Times New Roman" w:hAnsi="StarSymbol"/>
        <w:sz w:val="18"/>
      </w:rPr>
    </w:lvl>
    <w:lvl w:ilvl="8">
      <w:numFmt w:val="bullet"/>
      <w:lvlText w:val="–"/>
      <w:lvlJc w:val="left"/>
      <w:rPr>
        <w:rFonts w:ascii="StarSymbol" w:eastAsia="Times New Roman" w:hAnsi="StarSymbol"/>
        <w:sz w:val="18"/>
      </w:r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19"/>
  </w:num>
  <w:num w:numId="5">
    <w:abstractNumId w:val="16"/>
  </w:num>
  <w:num w:numId="6">
    <w:abstractNumId w:val="6"/>
    <w:lvlOverride w:ilvl="0">
      <w:startOverride w:val="1"/>
    </w:lvlOverride>
  </w:num>
  <w:num w:numId="7">
    <w:abstractNumId w:val="15"/>
  </w:num>
  <w:num w:numId="8">
    <w:abstractNumId w:val="7"/>
  </w:num>
  <w:num w:numId="9">
    <w:abstractNumId w:val="15"/>
  </w:num>
  <w:num w:numId="10">
    <w:abstractNumId w:val="7"/>
    <w:lvlOverride w:ilvl="0">
      <w:startOverride w:val="1"/>
    </w:lvlOverride>
  </w:num>
  <w:num w:numId="11">
    <w:abstractNumId w:val="4"/>
  </w:num>
  <w:num w:numId="12">
    <w:abstractNumId w:val="20"/>
  </w:num>
  <w:num w:numId="13">
    <w:abstractNumId w:val="25"/>
  </w:num>
  <w:num w:numId="14">
    <w:abstractNumId w:val="24"/>
  </w:num>
  <w:num w:numId="15">
    <w:abstractNumId w:val="23"/>
  </w:num>
  <w:num w:numId="16">
    <w:abstractNumId w:val="9"/>
  </w:num>
  <w:num w:numId="17">
    <w:abstractNumId w:val="18"/>
  </w:num>
  <w:num w:numId="18">
    <w:abstractNumId w:val="11"/>
  </w:num>
  <w:num w:numId="19">
    <w:abstractNumId w:val="8"/>
  </w:num>
  <w:num w:numId="20">
    <w:abstractNumId w:val="25"/>
    <w:lvlOverride w:ilvl="0">
      <w:startOverride w:val="1"/>
    </w:lvlOverride>
  </w:num>
  <w:num w:numId="21">
    <w:abstractNumId w:val="18"/>
    <w:lvlOverride w:ilvl="0">
      <w:startOverride w:val="1"/>
    </w:lvlOverride>
  </w:num>
  <w:num w:numId="22">
    <w:abstractNumId w:val="10"/>
  </w:num>
  <w:num w:numId="23">
    <w:abstractNumId w:val="26"/>
  </w:num>
  <w:num w:numId="24">
    <w:abstractNumId w:val="21"/>
  </w:num>
  <w:num w:numId="25">
    <w:abstractNumId w:val="5"/>
  </w:num>
  <w:num w:numId="26">
    <w:abstractNumId w:val="12"/>
  </w:num>
  <w:num w:numId="27">
    <w:abstractNumId w:val="27"/>
  </w:num>
  <w:num w:numId="28">
    <w:abstractNumId w:val="17"/>
  </w:num>
  <w:num w:numId="29">
    <w:abstractNumId w:val="13"/>
  </w:num>
  <w:num w:numId="30">
    <w:abstractNumId w:val="22"/>
  </w:num>
  <w:num w:numId="31">
    <w:abstractNumId w:val="14"/>
  </w:num>
  <w:num w:numId="32">
    <w:abstractNumId w:val="28"/>
  </w:num>
  <w:num w:numId="3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hdrShapeDefaults>
    <o:shapedefaults v:ext="edit" spidmax="208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3B80"/>
    <w:rsid w:val="00001820"/>
    <w:rsid w:val="00001E8C"/>
    <w:rsid w:val="00002590"/>
    <w:rsid w:val="00003778"/>
    <w:rsid w:val="00003D34"/>
    <w:rsid w:val="000047A9"/>
    <w:rsid w:val="000047F1"/>
    <w:rsid w:val="00004813"/>
    <w:rsid w:val="00006F96"/>
    <w:rsid w:val="0000773F"/>
    <w:rsid w:val="000108F6"/>
    <w:rsid w:val="00010B4A"/>
    <w:rsid w:val="000113B3"/>
    <w:rsid w:val="000125EF"/>
    <w:rsid w:val="00012878"/>
    <w:rsid w:val="000135A5"/>
    <w:rsid w:val="00015635"/>
    <w:rsid w:val="00020BC6"/>
    <w:rsid w:val="00021796"/>
    <w:rsid w:val="00021B3C"/>
    <w:rsid w:val="000267A6"/>
    <w:rsid w:val="000324B2"/>
    <w:rsid w:val="00033386"/>
    <w:rsid w:val="000361A6"/>
    <w:rsid w:val="00036258"/>
    <w:rsid w:val="000367F5"/>
    <w:rsid w:val="000410C4"/>
    <w:rsid w:val="000414A2"/>
    <w:rsid w:val="0004170C"/>
    <w:rsid w:val="00041EE3"/>
    <w:rsid w:val="000456D4"/>
    <w:rsid w:val="00045B32"/>
    <w:rsid w:val="000472D6"/>
    <w:rsid w:val="000511F8"/>
    <w:rsid w:val="00053EAC"/>
    <w:rsid w:val="00055773"/>
    <w:rsid w:val="00056C30"/>
    <w:rsid w:val="00057BE9"/>
    <w:rsid w:val="00062B97"/>
    <w:rsid w:val="00062D82"/>
    <w:rsid w:val="000630F6"/>
    <w:rsid w:val="0006346B"/>
    <w:rsid w:val="00063CFA"/>
    <w:rsid w:val="0006407B"/>
    <w:rsid w:val="000649CB"/>
    <w:rsid w:val="00065582"/>
    <w:rsid w:val="0007303F"/>
    <w:rsid w:val="00076F04"/>
    <w:rsid w:val="00077FE7"/>
    <w:rsid w:val="00080A58"/>
    <w:rsid w:val="00080AFA"/>
    <w:rsid w:val="00080CB7"/>
    <w:rsid w:val="00080E26"/>
    <w:rsid w:val="00080E39"/>
    <w:rsid w:val="0008139D"/>
    <w:rsid w:val="000831B3"/>
    <w:rsid w:val="000839B2"/>
    <w:rsid w:val="00084381"/>
    <w:rsid w:val="00084842"/>
    <w:rsid w:val="00087384"/>
    <w:rsid w:val="00087479"/>
    <w:rsid w:val="000902C6"/>
    <w:rsid w:val="00090F22"/>
    <w:rsid w:val="00090FFD"/>
    <w:rsid w:val="00091CF9"/>
    <w:rsid w:val="000926BF"/>
    <w:rsid w:val="000940CA"/>
    <w:rsid w:val="000A27FB"/>
    <w:rsid w:val="000A3166"/>
    <w:rsid w:val="000A7DF2"/>
    <w:rsid w:val="000B0739"/>
    <w:rsid w:val="000B1332"/>
    <w:rsid w:val="000B13D2"/>
    <w:rsid w:val="000B1A6A"/>
    <w:rsid w:val="000B415F"/>
    <w:rsid w:val="000B5449"/>
    <w:rsid w:val="000B5BB8"/>
    <w:rsid w:val="000B6A52"/>
    <w:rsid w:val="000B7746"/>
    <w:rsid w:val="000C01B5"/>
    <w:rsid w:val="000C32BF"/>
    <w:rsid w:val="000C4137"/>
    <w:rsid w:val="000C4250"/>
    <w:rsid w:val="000C59BC"/>
    <w:rsid w:val="000C59F0"/>
    <w:rsid w:val="000C7ABF"/>
    <w:rsid w:val="000D0FB0"/>
    <w:rsid w:val="000D2C4C"/>
    <w:rsid w:val="000D355D"/>
    <w:rsid w:val="000D77A2"/>
    <w:rsid w:val="000E0850"/>
    <w:rsid w:val="000E200F"/>
    <w:rsid w:val="000E4188"/>
    <w:rsid w:val="000E62F4"/>
    <w:rsid w:val="000E6C09"/>
    <w:rsid w:val="000F111C"/>
    <w:rsid w:val="000F1BC0"/>
    <w:rsid w:val="000F2DA7"/>
    <w:rsid w:val="000F33E6"/>
    <w:rsid w:val="000F476E"/>
    <w:rsid w:val="000F4A93"/>
    <w:rsid w:val="000F4BED"/>
    <w:rsid w:val="000F50D9"/>
    <w:rsid w:val="000F6F79"/>
    <w:rsid w:val="000F75C9"/>
    <w:rsid w:val="00100043"/>
    <w:rsid w:val="00101B86"/>
    <w:rsid w:val="00102050"/>
    <w:rsid w:val="001057C5"/>
    <w:rsid w:val="0010621E"/>
    <w:rsid w:val="00106AB2"/>
    <w:rsid w:val="00106E49"/>
    <w:rsid w:val="00107F33"/>
    <w:rsid w:val="00107FD7"/>
    <w:rsid w:val="00110CDD"/>
    <w:rsid w:val="00111199"/>
    <w:rsid w:val="0011140D"/>
    <w:rsid w:val="00113485"/>
    <w:rsid w:val="00113E6D"/>
    <w:rsid w:val="00114A65"/>
    <w:rsid w:val="00114DCD"/>
    <w:rsid w:val="00117643"/>
    <w:rsid w:val="001205B7"/>
    <w:rsid w:val="0012180F"/>
    <w:rsid w:val="00122A7A"/>
    <w:rsid w:val="00127D55"/>
    <w:rsid w:val="00127DB2"/>
    <w:rsid w:val="00132006"/>
    <w:rsid w:val="00132982"/>
    <w:rsid w:val="001329A5"/>
    <w:rsid w:val="00133E2C"/>
    <w:rsid w:val="00140EA3"/>
    <w:rsid w:val="0014378E"/>
    <w:rsid w:val="0014435B"/>
    <w:rsid w:val="00144E3E"/>
    <w:rsid w:val="001470D4"/>
    <w:rsid w:val="00147C42"/>
    <w:rsid w:val="00150566"/>
    <w:rsid w:val="00150A3A"/>
    <w:rsid w:val="00153CBC"/>
    <w:rsid w:val="001559AC"/>
    <w:rsid w:val="00155F47"/>
    <w:rsid w:val="00161758"/>
    <w:rsid w:val="00162A75"/>
    <w:rsid w:val="00162D6E"/>
    <w:rsid w:val="001638DC"/>
    <w:rsid w:val="001641DF"/>
    <w:rsid w:val="001659CC"/>
    <w:rsid w:val="00165DC7"/>
    <w:rsid w:val="00165F87"/>
    <w:rsid w:val="0016728A"/>
    <w:rsid w:val="00170030"/>
    <w:rsid w:val="00170431"/>
    <w:rsid w:val="0017213D"/>
    <w:rsid w:val="00172B63"/>
    <w:rsid w:val="00172D71"/>
    <w:rsid w:val="00173C2A"/>
    <w:rsid w:val="00173FD3"/>
    <w:rsid w:val="00174B64"/>
    <w:rsid w:val="00176CC1"/>
    <w:rsid w:val="001779CB"/>
    <w:rsid w:val="001805FB"/>
    <w:rsid w:val="00181AC8"/>
    <w:rsid w:val="00185975"/>
    <w:rsid w:val="001861D7"/>
    <w:rsid w:val="00191B63"/>
    <w:rsid w:val="0019294E"/>
    <w:rsid w:val="001936C8"/>
    <w:rsid w:val="001939A0"/>
    <w:rsid w:val="001965D3"/>
    <w:rsid w:val="00197055"/>
    <w:rsid w:val="001970A0"/>
    <w:rsid w:val="00197627"/>
    <w:rsid w:val="001A02BD"/>
    <w:rsid w:val="001A0770"/>
    <w:rsid w:val="001A1C0C"/>
    <w:rsid w:val="001A2825"/>
    <w:rsid w:val="001A5762"/>
    <w:rsid w:val="001A5888"/>
    <w:rsid w:val="001A760D"/>
    <w:rsid w:val="001B0A32"/>
    <w:rsid w:val="001B0F51"/>
    <w:rsid w:val="001B39E4"/>
    <w:rsid w:val="001B40A3"/>
    <w:rsid w:val="001B4529"/>
    <w:rsid w:val="001B4723"/>
    <w:rsid w:val="001B6BCE"/>
    <w:rsid w:val="001C266F"/>
    <w:rsid w:val="001C3BD0"/>
    <w:rsid w:val="001C43F4"/>
    <w:rsid w:val="001C4E70"/>
    <w:rsid w:val="001C4F15"/>
    <w:rsid w:val="001D1B82"/>
    <w:rsid w:val="001D7A85"/>
    <w:rsid w:val="001D7AE9"/>
    <w:rsid w:val="001D7E15"/>
    <w:rsid w:val="001E04DE"/>
    <w:rsid w:val="001E0FCE"/>
    <w:rsid w:val="001E179E"/>
    <w:rsid w:val="001E247B"/>
    <w:rsid w:val="001E56E2"/>
    <w:rsid w:val="001E7084"/>
    <w:rsid w:val="001F067A"/>
    <w:rsid w:val="001F0D84"/>
    <w:rsid w:val="001F1872"/>
    <w:rsid w:val="001F2AB0"/>
    <w:rsid w:val="001F44AD"/>
    <w:rsid w:val="001F49DE"/>
    <w:rsid w:val="001F4C63"/>
    <w:rsid w:val="001F5242"/>
    <w:rsid w:val="001F565D"/>
    <w:rsid w:val="001F65B2"/>
    <w:rsid w:val="001F7F66"/>
    <w:rsid w:val="00200748"/>
    <w:rsid w:val="00202396"/>
    <w:rsid w:val="0020448D"/>
    <w:rsid w:val="00204D92"/>
    <w:rsid w:val="002053B9"/>
    <w:rsid w:val="00205EC6"/>
    <w:rsid w:val="002067EA"/>
    <w:rsid w:val="002072EE"/>
    <w:rsid w:val="002075C6"/>
    <w:rsid w:val="002077DD"/>
    <w:rsid w:val="00207F6D"/>
    <w:rsid w:val="002105EA"/>
    <w:rsid w:val="00215D3D"/>
    <w:rsid w:val="00221996"/>
    <w:rsid w:val="00222BB4"/>
    <w:rsid w:val="0022794B"/>
    <w:rsid w:val="00231EC7"/>
    <w:rsid w:val="002328E3"/>
    <w:rsid w:val="00233CBE"/>
    <w:rsid w:val="002340FC"/>
    <w:rsid w:val="002342BC"/>
    <w:rsid w:val="0023530E"/>
    <w:rsid w:val="002364CB"/>
    <w:rsid w:val="00236A80"/>
    <w:rsid w:val="00236B7C"/>
    <w:rsid w:val="0023791B"/>
    <w:rsid w:val="00237F64"/>
    <w:rsid w:val="00242441"/>
    <w:rsid w:val="00242FC4"/>
    <w:rsid w:val="00244E4C"/>
    <w:rsid w:val="00245538"/>
    <w:rsid w:val="00245CE2"/>
    <w:rsid w:val="00250E09"/>
    <w:rsid w:val="00251178"/>
    <w:rsid w:val="00251A38"/>
    <w:rsid w:val="00251C0B"/>
    <w:rsid w:val="00251D26"/>
    <w:rsid w:val="0025390F"/>
    <w:rsid w:val="002550AA"/>
    <w:rsid w:val="002622D7"/>
    <w:rsid w:val="00263A1C"/>
    <w:rsid w:val="00263AA3"/>
    <w:rsid w:val="002642D0"/>
    <w:rsid w:val="002644E7"/>
    <w:rsid w:val="00266E24"/>
    <w:rsid w:val="00266F92"/>
    <w:rsid w:val="002714AF"/>
    <w:rsid w:val="00272A43"/>
    <w:rsid w:val="00272C8F"/>
    <w:rsid w:val="002751FF"/>
    <w:rsid w:val="00275B32"/>
    <w:rsid w:val="002762DF"/>
    <w:rsid w:val="0028019A"/>
    <w:rsid w:val="002801C6"/>
    <w:rsid w:val="00282D32"/>
    <w:rsid w:val="002850D0"/>
    <w:rsid w:val="00286A8A"/>
    <w:rsid w:val="00287022"/>
    <w:rsid w:val="00287873"/>
    <w:rsid w:val="002957DC"/>
    <w:rsid w:val="00295A66"/>
    <w:rsid w:val="002A0EAC"/>
    <w:rsid w:val="002A112B"/>
    <w:rsid w:val="002A1669"/>
    <w:rsid w:val="002A3E67"/>
    <w:rsid w:val="002A419D"/>
    <w:rsid w:val="002A4523"/>
    <w:rsid w:val="002A4E87"/>
    <w:rsid w:val="002A624C"/>
    <w:rsid w:val="002A706E"/>
    <w:rsid w:val="002A7BC1"/>
    <w:rsid w:val="002B0349"/>
    <w:rsid w:val="002B03A6"/>
    <w:rsid w:val="002B1BE5"/>
    <w:rsid w:val="002B295C"/>
    <w:rsid w:val="002B2A98"/>
    <w:rsid w:val="002B2ACC"/>
    <w:rsid w:val="002B3A5D"/>
    <w:rsid w:val="002C0999"/>
    <w:rsid w:val="002C0C50"/>
    <w:rsid w:val="002C1AF0"/>
    <w:rsid w:val="002C1BCE"/>
    <w:rsid w:val="002C1DDE"/>
    <w:rsid w:val="002C3FD6"/>
    <w:rsid w:val="002C4C2B"/>
    <w:rsid w:val="002C6404"/>
    <w:rsid w:val="002C6649"/>
    <w:rsid w:val="002C6CC2"/>
    <w:rsid w:val="002C7EA2"/>
    <w:rsid w:val="002D0205"/>
    <w:rsid w:val="002D1880"/>
    <w:rsid w:val="002D2A69"/>
    <w:rsid w:val="002D43D0"/>
    <w:rsid w:val="002D45FB"/>
    <w:rsid w:val="002D574A"/>
    <w:rsid w:val="002D74FD"/>
    <w:rsid w:val="002E02A8"/>
    <w:rsid w:val="002E15DA"/>
    <w:rsid w:val="002E221F"/>
    <w:rsid w:val="002F0F19"/>
    <w:rsid w:val="002F2A8D"/>
    <w:rsid w:val="002F360C"/>
    <w:rsid w:val="002F36C4"/>
    <w:rsid w:val="002F3B80"/>
    <w:rsid w:val="002F4298"/>
    <w:rsid w:val="002F44BD"/>
    <w:rsid w:val="002F4715"/>
    <w:rsid w:val="002F4E1E"/>
    <w:rsid w:val="0030037B"/>
    <w:rsid w:val="00300417"/>
    <w:rsid w:val="0030171F"/>
    <w:rsid w:val="00302B2B"/>
    <w:rsid w:val="00303A26"/>
    <w:rsid w:val="0030575B"/>
    <w:rsid w:val="00306CAC"/>
    <w:rsid w:val="00307192"/>
    <w:rsid w:val="00307665"/>
    <w:rsid w:val="00307F29"/>
    <w:rsid w:val="00310022"/>
    <w:rsid w:val="003113C8"/>
    <w:rsid w:val="00311A4B"/>
    <w:rsid w:val="00312F7E"/>
    <w:rsid w:val="00313C26"/>
    <w:rsid w:val="003165E2"/>
    <w:rsid w:val="00317F0E"/>
    <w:rsid w:val="00320493"/>
    <w:rsid w:val="0032074C"/>
    <w:rsid w:val="00320782"/>
    <w:rsid w:val="00320AA6"/>
    <w:rsid w:val="00320DBF"/>
    <w:rsid w:val="00323BD2"/>
    <w:rsid w:val="00324440"/>
    <w:rsid w:val="00324AF0"/>
    <w:rsid w:val="0032643C"/>
    <w:rsid w:val="00326A00"/>
    <w:rsid w:val="00330523"/>
    <w:rsid w:val="0033208D"/>
    <w:rsid w:val="003330C4"/>
    <w:rsid w:val="00335828"/>
    <w:rsid w:val="003360B3"/>
    <w:rsid w:val="00340F47"/>
    <w:rsid w:val="00341807"/>
    <w:rsid w:val="00342339"/>
    <w:rsid w:val="003460EB"/>
    <w:rsid w:val="00350D40"/>
    <w:rsid w:val="00351770"/>
    <w:rsid w:val="003519AE"/>
    <w:rsid w:val="003524ED"/>
    <w:rsid w:val="003535E6"/>
    <w:rsid w:val="00354C57"/>
    <w:rsid w:val="003551B9"/>
    <w:rsid w:val="0035622E"/>
    <w:rsid w:val="0035706C"/>
    <w:rsid w:val="0036084C"/>
    <w:rsid w:val="0036156A"/>
    <w:rsid w:val="00363FE4"/>
    <w:rsid w:val="0036585C"/>
    <w:rsid w:val="00366D70"/>
    <w:rsid w:val="0036717B"/>
    <w:rsid w:val="0036745A"/>
    <w:rsid w:val="003702B9"/>
    <w:rsid w:val="00370C20"/>
    <w:rsid w:val="00371790"/>
    <w:rsid w:val="00372514"/>
    <w:rsid w:val="00372A6C"/>
    <w:rsid w:val="0037417F"/>
    <w:rsid w:val="003743BE"/>
    <w:rsid w:val="003749A7"/>
    <w:rsid w:val="00375043"/>
    <w:rsid w:val="0037573C"/>
    <w:rsid w:val="00377974"/>
    <w:rsid w:val="0038073F"/>
    <w:rsid w:val="00381F41"/>
    <w:rsid w:val="00381F4D"/>
    <w:rsid w:val="00382A6A"/>
    <w:rsid w:val="00386A7E"/>
    <w:rsid w:val="00386F8E"/>
    <w:rsid w:val="003919C4"/>
    <w:rsid w:val="00392598"/>
    <w:rsid w:val="00393CB2"/>
    <w:rsid w:val="003951C4"/>
    <w:rsid w:val="00395A7C"/>
    <w:rsid w:val="00396528"/>
    <w:rsid w:val="00397D43"/>
    <w:rsid w:val="003A1F10"/>
    <w:rsid w:val="003A216B"/>
    <w:rsid w:val="003A37E4"/>
    <w:rsid w:val="003A554F"/>
    <w:rsid w:val="003A5F1A"/>
    <w:rsid w:val="003A6F65"/>
    <w:rsid w:val="003B0254"/>
    <w:rsid w:val="003B2C75"/>
    <w:rsid w:val="003B3E91"/>
    <w:rsid w:val="003B61BD"/>
    <w:rsid w:val="003C031D"/>
    <w:rsid w:val="003C0659"/>
    <w:rsid w:val="003C1213"/>
    <w:rsid w:val="003C2486"/>
    <w:rsid w:val="003C2711"/>
    <w:rsid w:val="003C2767"/>
    <w:rsid w:val="003C4581"/>
    <w:rsid w:val="003C4861"/>
    <w:rsid w:val="003C4EC1"/>
    <w:rsid w:val="003C5DE0"/>
    <w:rsid w:val="003C681C"/>
    <w:rsid w:val="003C70E8"/>
    <w:rsid w:val="003D0B04"/>
    <w:rsid w:val="003D0EE0"/>
    <w:rsid w:val="003D1F9A"/>
    <w:rsid w:val="003D281D"/>
    <w:rsid w:val="003D37CF"/>
    <w:rsid w:val="003D3ED3"/>
    <w:rsid w:val="003D421F"/>
    <w:rsid w:val="003D4232"/>
    <w:rsid w:val="003D634B"/>
    <w:rsid w:val="003D6D34"/>
    <w:rsid w:val="003E05A0"/>
    <w:rsid w:val="003E2081"/>
    <w:rsid w:val="003E2131"/>
    <w:rsid w:val="003E21E8"/>
    <w:rsid w:val="003E2B0D"/>
    <w:rsid w:val="003E33FD"/>
    <w:rsid w:val="003E3882"/>
    <w:rsid w:val="003E4D45"/>
    <w:rsid w:val="003E5973"/>
    <w:rsid w:val="003E74E6"/>
    <w:rsid w:val="003E7AB6"/>
    <w:rsid w:val="003F19BF"/>
    <w:rsid w:val="003F1AAC"/>
    <w:rsid w:val="003F27D2"/>
    <w:rsid w:val="003F3F93"/>
    <w:rsid w:val="003F48F5"/>
    <w:rsid w:val="00401FD1"/>
    <w:rsid w:val="00402946"/>
    <w:rsid w:val="004039F5"/>
    <w:rsid w:val="00404DEC"/>
    <w:rsid w:val="00405454"/>
    <w:rsid w:val="00406013"/>
    <w:rsid w:val="0040612B"/>
    <w:rsid w:val="004107A1"/>
    <w:rsid w:val="00411696"/>
    <w:rsid w:val="004144FD"/>
    <w:rsid w:val="004146F3"/>
    <w:rsid w:val="0041554E"/>
    <w:rsid w:val="004179D1"/>
    <w:rsid w:val="00417D2E"/>
    <w:rsid w:val="00421636"/>
    <w:rsid w:val="004229A2"/>
    <w:rsid w:val="00431E32"/>
    <w:rsid w:val="00431F65"/>
    <w:rsid w:val="00433C90"/>
    <w:rsid w:val="00434140"/>
    <w:rsid w:val="00434BF1"/>
    <w:rsid w:val="0043579E"/>
    <w:rsid w:val="00436B67"/>
    <w:rsid w:val="00436F03"/>
    <w:rsid w:val="0044175A"/>
    <w:rsid w:val="004418A4"/>
    <w:rsid w:val="0044320A"/>
    <w:rsid w:val="004439B6"/>
    <w:rsid w:val="00443B48"/>
    <w:rsid w:val="004474B2"/>
    <w:rsid w:val="0045073A"/>
    <w:rsid w:val="004508F2"/>
    <w:rsid w:val="0045321D"/>
    <w:rsid w:val="00456B08"/>
    <w:rsid w:val="00461603"/>
    <w:rsid w:val="00462D9C"/>
    <w:rsid w:val="004631F2"/>
    <w:rsid w:val="00463708"/>
    <w:rsid w:val="0046547C"/>
    <w:rsid w:val="00465775"/>
    <w:rsid w:val="00465950"/>
    <w:rsid w:val="00470BFB"/>
    <w:rsid w:val="004713A7"/>
    <w:rsid w:val="004719E1"/>
    <w:rsid w:val="00472C60"/>
    <w:rsid w:val="0047353E"/>
    <w:rsid w:val="004757E8"/>
    <w:rsid w:val="00475F91"/>
    <w:rsid w:val="00477EA7"/>
    <w:rsid w:val="00481E84"/>
    <w:rsid w:val="004829E4"/>
    <w:rsid w:val="00482C64"/>
    <w:rsid w:val="00483F75"/>
    <w:rsid w:val="00486F0E"/>
    <w:rsid w:val="004906A2"/>
    <w:rsid w:val="00493657"/>
    <w:rsid w:val="004952E6"/>
    <w:rsid w:val="00497E00"/>
    <w:rsid w:val="004A1476"/>
    <w:rsid w:val="004A3654"/>
    <w:rsid w:val="004A6A31"/>
    <w:rsid w:val="004A736E"/>
    <w:rsid w:val="004B2A43"/>
    <w:rsid w:val="004B3062"/>
    <w:rsid w:val="004B31CF"/>
    <w:rsid w:val="004B3C22"/>
    <w:rsid w:val="004B7A22"/>
    <w:rsid w:val="004C308A"/>
    <w:rsid w:val="004C4C43"/>
    <w:rsid w:val="004C70EF"/>
    <w:rsid w:val="004D0DD5"/>
    <w:rsid w:val="004D1B92"/>
    <w:rsid w:val="004D235A"/>
    <w:rsid w:val="004D2CDF"/>
    <w:rsid w:val="004D682A"/>
    <w:rsid w:val="004E3B6F"/>
    <w:rsid w:val="004E3FE8"/>
    <w:rsid w:val="004E55D8"/>
    <w:rsid w:val="004E5F1B"/>
    <w:rsid w:val="004E7C64"/>
    <w:rsid w:val="004F0FE1"/>
    <w:rsid w:val="004F1B80"/>
    <w:rsid w:val="004F28E0"/>
    <w:rsid w:val="004F2A15"/>
    <w:rsid w:val="004F2C3D"/>
    <w:rsid w:val="004F2CF4"/>
    <w:rsid w:val="004F4449"/>
    <w:rsid w:val="004F44D4"/>
    <w:rsid w:val="005056AC"/>
    <w:rsid w:val="00512104"/>
    <w:rsid w:val="00513813"/>
    <w:rsid w:val="00513E4E"/>
    <w:rsid w:val="00515B93"/>
    <w:rsid w:val="00515D9C"/>
    <w:rsid w:val="00520F92"/>
    <w:rsid w:val="00522258"/>
    <w:rsid w:val="005226AA"/>
    <w:rsid w:val="00523E82"/>
    <w:rsid w:val="00525886"/>
    <w:rsid w:val="00525B71"/>
    <w:rsid w:val="005271FC"/>
    <w:rsid w:val="00527866"/>
    <w:rsid w:val="005303ED"/>
    <w:rsid w:val="00531D11"/>
    <w:rsid w:val="00534E36"/>
    <w:rsid w:val="00534F6F"/>
    <w:rsid w:val="00536655"/>
    <w:rsid w:val="00536A71"/>
    <w:rsid w:val="00536C55"/>
    <w:rsid w:val="00537892"/>
    <w:rsid w:val="00541FDC"/>
    <w:rsid w:val="005445EF"/>
    <w:rsid w:val="005451CE"/>
    <w:rsid w:val="0054747E"/>
    <w:rsid w:val="005502D9"/>
    <w:rsid w:val="00552EA9"/>
    <w:rsid w:val="00553D32"/>
    <w:rsid w:val="00555169"/>
    <w:rsid w:val="00557430"/>
    <w:rsid w:val="005612CA"/>
    <w:rsid w:val="00561746"/>
    <w:rsid w:val="00561CB6"/>
    <w:rsid w:val="00562297"/>
    <w:rsid w:val="00566104"/>
    <w:rsid w:val="0057220A"/>
    <w:rsid w:val="00573838"/>
    <w:rsid w:val="00574384"/>
    <w:rsid w:val="005779F2"/>
    <w:rsid w:val="00581996"/>
    <w:rsid w:val="0058283B"/>
    <w:rsid w:val="0058334E"/>
    <w:rsid w:val="00583DC4"/>
    <w:rsid w:val="00584019"/>
    <w:rsid w:val="0058502B"/>
    <w:rsid w:val="00585A3A"/>
    <w:rsid w:val="00586B58"/>
    <w:rsid w:val="005911D9"/>
    <w:rsid w:val="005916C0"/>
    <w:rsid w:val="0059283A"/>
    <w:rsid w:val="00592D0B"/>
    <w:rsid w:val="00592DBD"/>
    <w:rsid w:val="0059406C"/>
    <w:rsid w:val="00594426"/>
    <w:rsid w:val="00594BA3"/>
    <w:rsid w:val="005A0B8D"/>
    <w:rsid w:val="005A1A03"/>
    <w:rsid w:val="005A3EA9"/>
    <w:rsid w:val="005A4158"/>
    <w:rsid w:val="005A41B9"/>
    <w:rsid w:val="005A453E"/>
    <w:rsid w:val="005A54D2"/>
    <w:rsid w:val="005A65B9"/>
    <w:rsid w:val="005A7A11"/>
    <w:rsid w:val="005B0720"/>
    <w:rsid w:val="005B141B"/>
    <w:rsid w:val="005B22EF"/>
    <w:rsid w:val="005B2862"/>
    <w:rsid w:val="005B28A3"/>
    <w:rsid w:val="005B34E0"/>
    <w:rsid w:val="005B4425"/>
    <w:rsid w:val="005B5361"/>
    <w:rsid w:val="005B5995"/>
    <w:rsid w:val="005B69B2"/>
    <w:rsid w:val="005C256A"/>
    <w:rsid w:val="005C2900"/>
    <w:rsid w:val="005C2ECF"/>
    <w:rsid w:val="005C58D4"/>
    <w:rsid w:val="005C58E5"/>
    <w:rsid w:val="005C6B41"/>
    <w:rsid w:val="005C7624"/>
    <w:rsid w:val="005C7BE1"/>
    <w:rsid w:val="005D1533"/>
    <w:rsid w:val="005D258C"/>
    <w:rsid w:val="005D68CD"/>
    <w:rsid w:val="005E79DE"/>
    <w:rsid w:val="005E7A30"/>
    <w:rsid w:val="005E7F27"/>
    <w:rsid w:val="005F03F6"/>
    <w:rsid w:val="005F0624"/>
    <w:rsid w:val="005F0D68"/>
    <w:rsid w:val="005F16E8"/>
    <w:rsid w:val="005F2320"/>
    <w:rsid w:val="005F5F14"/>
    <w:rsid w:val="00600AD4"/>
    <w:rsid w:val="006047EB"/>
    <w:rsid w:val="00604B85"/>
    <w:rsid w:val="006050CA"/>
    <w:rsid w:val="00612B2E"/>
    <w:rsid w:val="0061309B"/>
    <w:rsid w:val="00617B22"/>
    <w:rsid w:val="006214B2"/>
    <w:rsid w:val="0062283C"/>
    <w:rsid w:val="00625582"/>
    <w:rsid w:val="00626D58"/>
    <w:rsid w:val="00627E50"/>
    <w:rsid w:val="00640F33"/>
    <w:rsid w:val="00640F58"/>
    <w:rsid w:val="006410A2"/>
    <w:rsid w:val="00641454"/>
    <w:rsid w:val="00642792"/>
    <w:rsid w:val="0064390E"/>
    <w:rsid w:val="00643BE0"/>
    <w:rsid w:val="00644019"/>
    <w:rsid w:val="00644891"/>
    <w:rsid w:val="00645347"/>
    <w:rsid w:val="0064566A"/>
    <w:rsid w:val="0064628D"/>
    <w:rsid w:val="00650DC5"/>
    <w:rsid w:val="0065191E"/>
    <w:rsid w:val="006529C3"/>
    <w:rsid w:val="006540D5"/>
    <w:rsid w:val="00654684"/>
    <w:rsid w:val="00655A97"/>
    <w:rsid w:val="00657A98"/>
    <w:rsid w:val="00657BC5"/>
    <w:rsid w:val="00662B55"/>
    <w:rsid w:val="00663032"/>
    <w:rsid w:val="00663C0B"/>
    <w:rsid w:val="006661B6"/>
    <w:rsid w:val="0066796D"/>
    <w:rsid w:val="00672F8C"/>
    <w:rsid w:val="00672FFF"/>
    <w:rsid w:val="00673743"/>
    <w:rsid w:val="00674611"/>
    <w:rsid w:val="0067538D"/>
    <w:rsid w:val="00675F07"/>
    <w:rsid w:val="00675FAD"/>
    <w:rsid w:val="00676B70"/>
    <w:rsid w:val="00677404"/>
    <w:rsid w:val="00680B80"/>
    <w:rsid w:val="00681239"/>
    <w:rsid w:val="00681B69"/>
    <w:rsid w:val="00682130"/>
    <w:rsid w:val="006837C4"/>
    <w:rsid w:val="00685147"/>
    <w:rsid w:val="00687D82"/>
    <w:rsid w:val="00691319"/>
    <w:rsid w:val="00691A7F"/>
    <w:rsid w:val="00691C4E"/>
    <w:rsid w:val="00692084"/>
    <w:rsid w:val="00692E88"/>
    <w:rsid w:val="00692FB7"/>
    <w:rsid w:val="0069419D"/>
    <w:rsid w:val="006958AF"/>
    <w:rsid w:val="00695CD5"/>
    <w:rsid w:val="00696F4E"/>
    <w:rsid w:val="00697A02"/>
    <w:rsid w:val="006A153D"/>
    <w:rsid w:val="006A4AA3"/>
    <w:rsid w:val="006A6219"/>
    <w:rsid w:val="006A626F"/>
    <w:rsid w:val="006A703C"/>
    <w:rsid w:val="006B019B"/>
    <w:rsid w:val="006B21E7"/>
    <w:rsid w:val="006B2BF1"/>
    <w:rsid w:val="006B456C"/>
    <w:rsid w:val="006B5959"/>
    <w:rsid w:val="006C0261"/>
    <w:rsid w:val="006C098F"/>
    <w:rsid w:val="006C0B87"/>
    <w:rsid w:val="006C3EC0"/>
    <w:rsid w:val="006C4E03"/>
    <w:rsid w:val="006C53A7"/>
    <w:rsid w:val="006C62C4"/>
    <w:rsid w:val="006C6B47"/>
    <w:rsid w:val="006C6ECD"/>
    <w:rsid w:val="006D0640"/>
    <w:rsid w:val="006D074C"/>
    <w:rsid w:val="006D0895"/>
    <w:rsid w:val="006D0AA4"/>
    <w:rsid w:val="006D1223"/>
    <w:rsid w:val="006D30BD"/>
    <w:rsid w:val="006D3380"/>
    <w:rsid w:val="006D424D"/>
    <w:rsid w:val="006D5202"/>
    <w:rsid w:val="006D6AEC"/>
    <w:rsid w:val="006E1BAF"/>
    <w:rsid w:val="006E219F"/>
    <w:rsid w:val="006E2FDE"/>
    <w:rsid w:val="006E4A59"/>
    <w:rsid w:val="006E51C9"/>
    <w:rsid w:val="006E54AF"/>
    <w:rsid w:val="006E6404"/>
    <w:rsid w:val="006F1E61"/>
    <w:rsid w:val="006F2595"/>
    <w:rsid w:val="006F3D22"/>
    <w:rsid w:val="006F59EC"/>
    <w:rsid w:val="006F5EBD"/>
    <w:rsid w:val="006F70A5"/>
    <w:rsid w:val="006F7E4A"/>
    <w:rsid w:val="0070002C"/>
    <w:rsid w:val="00702636"/>
    <w:rsid w:val="0070693B"/>
    <w:rsid w:val="00711E40"/>
    <w:rsid w:val="007155B4"/>
    <w:rsid w:val="007155EC"/>
    <w:rsid w:val="00715D6C"/>
    <w:rsid w:val="00720161"/>
    <w:rsid w:val="00722C43"/>
    <w:rsid w:val="00724302"/>
    <w:rsid w:val="00730979"/>
    <w:rsid w:val="00732EAC"/>
    <w:rsid w:val="00733C15"/>
    <w:rsid w:val="00733C58"/>
    <w:rsid w:val="00733FCA"/>
    <w:rsid w:val="00736179"/>
    <w:rsid w:val="007405A5"/>
    <w:rsid w:val="007411B6"/>
    <w:rsid w:val="00741774"/>
    <w:rsid w:val="00742BE1"/>
    <w:rsid w:val="0074401D"/>
    <w:rsid w:val="00745A60"/>
    <w:rsid w:val="007466E5"/>
    <w:rsid w:val="0075296C"/>
    <w:rsid w:val="007536C1"/>
    <w:rsid w:val="00757426"/>
    <w:rsid w:val="007579B5"/>
    <w:rsid w:val="00763291"/>
    <w:rsid w:val="00763C27"/>
    <w:rsid w:val="00764A28"/>
    <w:rsid w:val="00766D19"/>
    <w:rsid w:val="007678ED"/>
    <w:rsid w:val="00767D67"/>
    <w:rsid w:val="007706BD"/>
    <w:rsid w:val="007709CC"/>
    <w:rsid w:val="007710A5"/>
    <w:rsid w:val="00774855"/>
    <w:rsid w:val="00774A7B"/>
    <w:rsid w:val="00774EC0"/>
    <w:rsid w:val="007804E9"/>
    <w:rsid w:val="00780D73"/>
    <w:rsid w:val="00780E0B"/>
    <w:rsid w:val="00781835"/>
    <w:rsid w:val="00781EFA"/>
    <w:rsid w:val="007823E0"/>
    <w:rsid w:val="007838D8"/>
    <w:rsid w:val="00783E38"/>
    <w:rsid w:val="00784FA8"/>
    <w:rsid w:val="0078632F"/>
    <w:rsid w:val="00786349"/>
    <w:rsid w:val="007868D2"/>
    <w:rsid w:val="00792FF9"/>
    <w:rsid w:val="007940AE"/>
    <w:rsid w:val="007958F6"/>
    <w:rsid w:val="007958F8"/>
    <w:rsid w:val="00795909"/>
    <w:rsid w:val="007960AA"/>
    <w:rsid w:val="0079740A"/>
    <w:rsid w:val="0079775F"/>
    <w:rsid w:val="00797A7A"/>
    <w:rsid w:val="007A13CA"/>
    <w:rsid w:val="007A3883"/>
    <w:rsid w:val="007A4C07"/>
    <w:rsid w:val="007A4EC3"/>
    <w:rsid w:val="007A59BC"/>
    <w:rsid w:val="007A691C"/>
    <w:rsid w:val="007B2B9F"/>
    <w:rsid w:val="007B331D"/>
    <w:rsid w:val="007B5835"/>
    <w:rsid w:val="007B5E3B"/>
    <w:rsid w:val="007B68B8"/>
    <w:rsid w:val="007B7BBE"/>
    <w:rsid w:val="007C11B1"/>
    <w:rsid w:val="007C4009"/>
    <w:rsid w:val="007C5BC7"/>
    <w:rsid w:val="007C783F"/>
    <w:rsid w:val="007D0DCB"/>
    <w:rsid w:val="007D1113"/>
    <w:rsid w:val="007D1426"/>
    <w:rsid w:val="007D19B8"/>
    <w:rsid w:val="007D32C7"/>
    <w:rsid w:val="007D4819"/>
    <w:rsid w:val="007D6BB7"/>
    <w:rsid w:val="007E15D1"/>
    <w:rsid w:val="007E42D1"/>
    <w:rsid w:val="007E4DE5"/>
    <w:rsid w:val="007E5F25"/>
    <w:rsid w:val="007E63A8"/>
    <w:rsid w:val="007E63AF"/>
    <w:rsid w:val="007E6C35"/>
    <w:rsid w:val="007E75D8"/>
    <w:rsid w:val="007E7D7F"/>
    <w:rsid w:val="007F0D25"/>
    <w:rsid w:val="007F257D"/>
    <w:rsid w:val="007F3B86"/>
    <w:rsid w:val="007F4B65"/>
    <w:rsid w:val="007F6017"/>
    <w:rsid w:val="007F6562"/>
    <w:rsid w:val="007F7C2B"/>
    <w:rsid w:val="00800C75"/>
    <w:rsid w:val="0080210E"/>
    <w:rsid w:val="0080296F"/>
    <w:rsid w:val="00803575"/>
    <w:rsid w:val="00803F91"/>
    <w:rsid w:val="00804F92"/>
    <w:rsid w:val="008100FF"/>
    <w:rsid w:val="00811467"/>
    <w:rsid w:val="008139BD"/>
    <w:rsid w:val="0081413D"/>
    <w:rsid w:val="008144DE"/>
    <w:rsid w:val="008145EE"/>
    <w:rsid w:val="00814D7B"/>
    <w:rsid w:val="00814DB6"/>
    <w:rsid w:val="008156CF"/>
    <w:rsid w:val="00816523"/>
    <w:rsid w:val="00817427"/>
    <w:rsid w:val="00822B51"/>
    <w:rsid w:val="00823628"/>
    <w:rsid w:val="008246BD"/>
    <w:rsid w:val="008259E1"/>
    <w:rsid w:val="00826073"/>
    <w:rsid w:val="00831687"/>
    <w:rsid w:val="00831B34"/>
    <w:rsid w:val="00832F00"/>
    <w:rsid w:val="008333B0"/>
    <w:rsid w:val="00835E7C"/>
    <w:rsid w:val="00836184"/>
    <w:rsid w:val="00840272"/>
    <w:rsid w:val="0084279E"/>
    <w:rsid w:val="008438D7"/>
    <w:rsid w:val="008443E8"/>
    <w:rsid w:val="008476E6"/>
    <w:rsid w:val="00847DA5"/>
    <w:rsid w:val="00854852"/>
    <w:rsid w:val="00854D52"/>
    <w:rsid w:val="008562D0"/>
    <w:rsid w:val="0085753A"/>
    <w:rsid w:val="00857924"/>
    <w:rsid w:val="00860089"/>
    <w:rsid w:val="00860464"/>
    <w:rsid w:val="00860634"/>
    <w:rsid w:val="00860992"/>
    <w:rsid w:val="00860E75"/>
    <w:rsid w:val="00861D65"/>
    <w:rsid w:val="00862212"/>
    <w:rsid w:val="00863942"/>
    <w:rsid w:val="00863B6B"/>
    <w:rsid w:val="00865239"/>
    <w:rsid w:val="00866620"/>
    <w:rsid w:val="0086716D"/>
    <w:rsid w:val="008755E8"/>
    <w:rsid w:val="00875D09"/>
    <w:rsid w:val="00876146"/>
    <w:rsid w:val="00876728"/>
    <w:rsid w:val="0087755E"/>
    <w:rsid w:val="00880CBF"/>
    <w:rsid w:val="00881F28"/>
    <w:rsid w:val="008821C7"/>
    <w:rsid w:val="00882305"/>
    <w:rsid w:val="00890022"/>
    <w:rsid w:val="008902C9"/>
    <w:rsid w:val="008949AA"/>
    <w:rsid w:val="00895528"/>
    <w:rsid w:val="008959D1"/>
    <w:rsid w:val="008A4126"/>
    <w:rsid w:val="008A5A1B"/>
    <w:rsid w:val="008A752E"/>
    <w:rsid w:val="008B06E3"/>
    <w:rsid w:val="008B14B4"/>
    <w:rsid w:val="008B1F60"/>
    <w:rsid w:val="008B20F6"/>
    <w:rsid w:val="008B27C3"/>
    <w:rsid w:val="008B39B4"/>
    <w:rsid w:val="008B3F93"/>
    <w:rsid w:val="008B4075"/>
    <w:rsid w:val="008B68D3"/>
    <w:rsid w:val="008C0491"/>
    <w:rsid w:val="008C1D47"/>
    <w:rsid w:val="008C2397"/>
    <w:rsid w:val="008C31B5"/>
    <w:rsid w:val="008C6101"/>
    <w:rsid w:val="008C6C73"/>
    <w:rsid w:val="008C6E2C"/>
    <w:rsid w:val="008D2AF8"/>
    <w:rsid w:val="008D3C3B"/>
    <w:rsid w:val="008D429E"/>
    <w:rsid w:val="008D46C1"/>
    <w:rsid w:val="008D62FA"/>
    <w:rsid w:val="008D6813"/>
    <w:rsid w:val="008D74F3"/>
    <w:rsid w:val="008E08D9"/>
    <w:rsid w:val="008E2E09"/>
    <w:rsid w:val="008E3378"/>
    <w:rsid w:val="008E37C2"/>
    <w:rsid w:val="008E3D8C"/>
    <w:rsid w:val="008E495B"/>
    <w:rsid w:val="008F203C"/>
    <w:rsid w:val="008F384B"/>
    <w:rsid w:val="008F3D53"/>
    <w:rsid w:val="008F4D38"/>
    <w:rsid w:val="00904A2F"/>
    <w:rsid w:val="00905D2E"/>
    <w:rsid w:val="009068FC"/>
    <w:rsid w:val="00910CCF"/>
    <w:rsid w:val="00911C8F"/>
    <w:rsid w:val="00912242"/>
    <w:rsid w:val="00913B85"/>
    <w:rsid w:val="00915F92"/>
    <w:rsid w:val="00917EA6"/>
    <w:rsid w:val="00920A96"/>
    <w:rsid w:val="00921296"/>
    <w:rsid w:val="00923B9F"/>
    <w:rsid w:val="0092421A"/>
    <w:rsid w:val="00925E93"/>
    <w:rsid w:val="00926362"/>
    <w:rsid w:val="00926EEA"/>
    <w:rsid w:val="009273DA"/>
    <w:rsid w:val="0093008D"/>
    <w:rsid w:val="0093050C"/>
    <w:rsid w:val="00930FD2"/>
    <w:rsid w:val="009312DA"/>
    <w:rsid w:val="00932422"/>
    <w:rsid w:val="00934282"/>
    <w:rsid w:val="00940522"/>
    <w:rsid w:val="00940672"/>
    <w:rsid w:val="009409B3"/>
    <w:rsid w:val="00941831"/>
    <w:rsid w:val="00942C42"/>
    <w:rsid w:val="00945CF8"/>
    <w:rsid w:val="00950F40"/>
    <w:rsid w:val="00954149"/>
    <w:rsid w:val="00954589"/>
    <w:rsid w:val="00961C6C"/>
    <w:rsid w:val="0096528A"/>
    <w:rsid w:val="0096714E"/>
    <w:rsid w:val="009725E7"/>
    <w:rsid w:val="009729C9"/>
    <w:rsid w:val="00972C3B"/>
    <w:rsid w:val="009744BD"/>
    <w:rsid w:val="009745D8"/>
    <w:rsid w:val="00982E60"/>
    <w:rsid w:val="00983699"/>
    <w:rsid w:val="009863EE"/>
    <w:rsid w:val="009866E5"/>
    <w:rsid w:val="00987F92"/>
    <w:rsid w:val="00992788"/>
    <w:rsid w:val="00993EAF"/>
    <w:rsid w:val="00995A24"/>
    <w:rsid w:val="00995B84"/>
    <w:rsid w:val="009965E9"/>
    <w:rsid w:val="00996637"/>
    <w:rsid w:val="009976D8"/>
    <w:rsid w:val="00997BE9"/>
    <w:rsid w:val="009A3B78"/>
    <w:rsid w:val="009A44DD"/>
    <w:rsid w:val="009A497F"/>
    <w:rsid w:val="009B4131"/>
    <w:rsid w:val="009B6C15"/>
    <w:rsid w:val="009B6D0A"/>
    <w:rsid w:val="009B71E7"/>
    <w:rsid w:val="009C0762"/>
    <w:rsid w:val="009C2E6E"/>
    <w:rsid w:val="009D1B19"/>
    <w:rsid w:val="009D1D22"/>
    <w:rsid w:val="009D2060"/>
    <w:rsid w:val="009D2E88"/>
    <w:rsid w:val="009D4BAA"/>
    <w:rsid w:val="009D4E8E"/>
    <w:rsid w:val="009D72CC"/>
    <w:rsid w:val="009E0208"/>
    <w:rsid w:val="009E10EA"/>
    <w:rsid w:val="009E157C"/>
    <w:rsid w:val="009E2E75"/>
    <w:rsid w:val="009E474F"/>
    <w:rsid w:val="009E66D4"/>
    <w:rsid w:val="009E678F"/>
    <w:rsid w:val="009E7A6B"/>
    <w:rsid w:val="009F027E"/>
    <w:rsid w:val="009F1CEA"/>
    <w:rsid w:val="009F31B4"/>
    <w:rsid w:val="009F5041"/>
    <w:rsid w:val="009F61FE"/>
    <w:rsid w:val="009F7BE5"/>
    <w:rsid w:val="00A0034F"/>
    <w:rsid w:val="00A01335"/>
    <w:rsid w:val="00A01AA1"/>
    <w:rsid w:val="00A01E24"/>
    <w:rsid w:val="00A024C2"/>
    <w:rsid w:val="00A03D80"/>
    <w:rsid w:val="00A0436B"/>
    <w:rsid w:val="00A04A2A"/>
    <w:rsid w:val="00A04A99"/>
    <w:rsid w:val="00A06160"/>
    <w:rsid w:val="00A11C12"/>
    <w:rsid w:val="00A11F9C"/>
    <w:rsid w:val="00A123A0"/>
    <w:rsid w:val="00A17860"/>
    <w:rsid w:val="00A17AD0"/>
    <w:rsid w:val="00A20475"/>
    <w:rsid w:val="00A20F65"/>
    <w:rsid w:val="00A22ABF"/>
    <w:rsid w:val="00A26C4B"/>
    <w:rsid w:val="00A27CF9"/>
    <w:rsid w:val="00A30782"/>
    <w:rsid w:val="00A32647"/>
    <w:rsid w:val="00A33C43"/>
    <w:rsid w:val="00A34376"/>
    <w:rsid w:val="00A413DE"/>
    <w:rsid w:val="00A42096"/>
    <w:rsid w:val="00A44E0C"/>
    <w:rsid w:val="00A450CC"/>
    <w:rsid w:val="00A4549A"/>
    <w:rsid w:val="00A46B2C"/>
    <w:rsid w:val="00A51E47"/>
    <w:rsid w:val="00A52E21"/>
    <w:rsid w:val="00A53156"/>
    <w:rsid w:val="00A541C6"/>
    <w:rsid w:val="00A55413"/>
    <w:rsid w:val="00A55652"/>
    <w:rsid w:val="00A60A2C"/>
    <w:rsid w:val="00A635FB"/>
    <w:rsid w:val="00A63830"/>
    <w:rsid w:val="00A63FB9"/>
    <w:rsid w:val="00A65044"/>
    <w:rsid w:val="00A66515"/>
    <w:rsid w:val="00A66FB0"/>
    <w:rsid w:val="00A7016C"/>
    <w:rsid w:val="00A70282"/>
    <w:rsid w:val="00A708D4"/>
    <w:rsid w:val="00A731CC"/>
    <w:rsid w:val="00A73B17"/>
    <w:rsid w:val="00A74718"/>
    <w:rsid w:val="00A7611E"/>
    <w:rsid w:val="00A761EC"/>
    <w:rsid w:val="00A777DB"/>
    <w:rsid w:val="00A81723"/>
    <w:rsid w:val="00A8204F"/>
    <w:rsid w:val="00A83122"/>
    <w:rsid w:val="00A84421"/>
    <w:rsid w:val="00A85BD4"/>
    <w:rsid w:val="00A864C2"/>
    <w:rsid w:val="00A90005"/>
    <w:rsid w:val="00A9299A"/>
    <w:rsid w:val="00A93681"/>
    <w:rsid w:val="00A942B6"/>
    <w:rsid w:val="00A9501B"/>
    <w:rsid w:val="00AA3B44"/>
    <w:rsid w:val="00AB031F"/>
    <w:rsid w:val="00AB0DC8"/>
    <w:rsid w:val="00AB1240"/>
    <w:rsid w:val="00AB1DAB"/>
    <w:rsid w:val="00AB3BBB"/>
    <w:rsid w:val="00AB5061"/>
    <w:rsid w:val="00AB51E9"/>
    <w:rsid w:val="00AB5234"/>
    <w:rsid w:val="00AB5467"/>
    <w:rsid w:val="00AB7020"/>
    <w:rsid w:val="00AC0088"/>
    <w:rsid w:val="00AC13E1"/>
    <w:rsid w:val="00AC2181"/>
    <w:rsid w:val="00AC442D"/>
    <w:rsid w:val="00AC55BC"/>
    <w:rsid w:val="00AC6007"/>
    <w:rsid w:val="00AC69F0"/>
    <w:rsid w:val="00AC6B60"/>
    <w:rsid w:val="00AC7FA3"/>
    <w:rsid w:val="00AD347A"/>
    <w:rsid w:val="00AD373E"/>
    <w:rsid w:val="00AD45DA"/>
    <w:rsid w:val="00AD560F"/>
    <w:rsid w:val="00AD58D3"/>
    <w:rsid w:val="00AD5EC9"/>
    <w:rsid w:val="00AD6A9D"/>
    <w:rsid w:val="00AD7867"/>
    <w:rsid w:val="00AE1428"/>
    <w:rsid w:val="00AE14C6"/>
    <w:rsid w:val="00AE389A"/>
    <w:rsid w:val="00AE6443"/>
    <w:rsid w:val="00AF13C1"/>
    <w:rsid w:val="00AF6C6C"/>
    <w:rsid w:val="00AF7BAF"/>
    <w:rsid w:val="00B0186F"/>
    <w:rsid w:val="00B026B5"/>
    <w:rsid w:val="00B05029"/>
    <w:rsid w:val="00B0710D"/>
    <w:rsid w:val="00B07189"/>
    <w:rsid w:val="00B07B1C"/>
    <w:rsid w:val="00B10FAD"/>
    <w:rsid w:val="00B1147D"/>
    <w:rsid w:val="00B11B02"/>
    <w:rsid w:val="00B124D6"/>
    <w:rsid w:val="00B1334A"/>
    <w:rsid w:val="00B1761C"/>
    <w:rsid w:val="00B17B93"/>
    <w:rsid w:val="00B202E5"/>
    <w:rsid w:val="00B22F6A"/>
    <w:rsid w:val="00B23EEB"/>
    <w:rsid w:val="00B24A45"/>
    <w:rsid w:val="00B2575A"/>
    <w:rsid w:val="00B26A9E"/>
    <w:rsid w:val="00B31D5D"/>
    <w:rsid w:val="00B31F02"/>
    <w:rsid w:val="00B3313D"/>
    <w:rsid w:val="00B33C53"/>
    <w:rsid w:val="00B366A5"/>
    <w:rsid w:val="00B3748F"/>
    <w:rsid w:val="00B374FE"/>
    <w:rsid w:val="00B40051"/>
    <w:rsid w:val="00B40080"/>
    <w:rsid w:val="00B40694"/>
    <w:rsid w:val="00B41354"/>
    <w:rsid w:val="00B41C1A"/>
    <w:rsid w:val="00B41FD5"/>
    <w:rsid w:val="00B425A2"/>
    <w:rsid w:val="00B42EE0"/>
    <w:rsid w:val="00B42EFC"/>
    <w:rsid w:val="00B47819"/>
    <w:rsid w:val="00B50B23"/>
    <w:rsid w:val="00B5221E"/>
    <w:rsid w:val="00B52481"/>
    <w:rsid w:val="00B54B15"/>
    <w:rsid w:val="00B6011E"/>
    <w:rsid w:val="00B60A70"/>
    <w:rsid w:val="00B62A4B"/>
    <w:rsid w:val="00B62C0F"/>
    <w:rsid w:val="00B645D7"/>
    <w:rsid w:val="00B64E8A"/>
    <w:rsid w:val="00B658A3"/>
    <w:rsid w:val="00B66154"/>
    <w:rsid w:val="00B66A6A"/>
    <w:rsid w:val="00B7070E"/>
    <w:rsid w:val="00B71ADB"/>
    <w:rsid w:val="00B71DB5"/>
    <w:rsid w:val="00B7478F"/>
    <w:rsid w:val="00B768AE"/>
    <w:rsid w:val="00B772E8"/>
    <w:rsid w:val="00B77BCA"/>
    <w:rsid w:val="00B851C7"/>
    <w:rsid w:val="00B86668"/>
    <w:rsid w:val="00B91645"/>
    <w:rsid w:val="00B917E1"/>
    <w:rsid w:val="00B92834"/>
    <w:rsid w:val="00B9511C"/>
    <w:rsid w:val="00B96FC2"/>
    <w:rsid w:val="00B97406"/>
    <w:rsid w:val="00BA1F65"/>
    <w:rsid w:val="00BA4DA4"/>
    <w:rsid w:val="00BA5417"/>
    <w:rsid w:val="00BA64D6"/>
    <w:rsid w:val="00BB2AFA"/>
    <w:rsid w:val="00BB4E30"/>
    <w:rsid w:val="00BB7EA4"/>
    <w:rsid w:val="00BC032D"/>
    <w:rsid w:val="00BC15A5"/>
    <w:rsid w:val="00BC20FB"/>
    <w:rsid w:val="00BC25DA"/>
    <w:rsid w:val="00BC2BAD"/>
    <w:rsid w:val="00BC7E02"/>
    <w:rsid w:val="00BD09C3"/>
    <w:rsid w:val="00BD0E72"/>
    <w:rsid w:val="00BD3E06"/>
    <w:rsid w:val="00BD5B70"/>
    <w:rsid w:val="00BD5D8B"/>
    <w:rsid w:val="00BD65D1"/>
    <w:rsid w:val="00BD6FA0"/>
    <w:rsid w:val="00BE002C"/>
    <w:rsid w:val="00BE17A0"/>
    <w:rsid w:val="00BE2CC8"/>
    <w:rsid w:val="00BE3165"/>
    <w:rsid w:val="00BE44AE"/>
    <w:rsid w:val="00BE52DF"/>
    <w:rsid w:val="00BE62A6"/>
    <w:rsid w:val="00BE6324"/>
    <w:rsid w:val="00BE7BFA"/>
    <w:rsid w:val="00BF0AD1"/>
    <w:rsid w:val="00BF183B"/>
    <w:rsid w:val="00BF1A06"/>
    <w:rsid w:val="00BF3B56"/>
    <w:rsid w:val="00BF53BD"/>
    <w:rsid w:val="00BF54AC"/>
    <w:rsid w:val="00BF65C3"/>
    <w:rsid w:val="00C0002C"/>
    <w:rsid w:val="00C0130E"/>
    <w:rsid w:val="00C01E84"/>
    <w:rsid w:val="00C04D1D"/>
    <w:rsid w:val="00C0640F"/>
    <w:rsid w:val="00C1000A"/>
    <w:rsid w:val="00C109B8"/>
    <w:rsid w:val="00C1168A"/>
    <w:rsid w:val="00C13991"/>
    <w:rsid w:val="00C13F00"/>
    <w:rsid w:val="00C15FA2"/>
    <w:rsid w:val="00C17792"/>
    <w:rsid w:val="00C21364"/>
    <w:rsid w:val="00C21AC5"/>
    <w:rsid w:val="00C21FAA"/>
    <w:rsid w:val="00C238FA"/>
    <w:rsid w:val="00C24E69"/>
    <w:rsid w:val="00C32032"/>
    <w:rsid w:val="00C32524"/>
    <w:rsid w:val="00C333E9"/>
    <w:rsid w:val="00C33622"/>
    <w:rsid w:val="00C3455F"/>
    <w:rsid w:val="00C34C2A"/>
    <w:rsid w:val="00C34E10"/>
    <w:rsid w:val="00C359FC"/>
    <w:rsid w:val="00C3606A"/>
    <w:rsid w:val="00C371A5"/>
    <w:rsid w:val="00C37610"/>
    <w:rsid w:val="00C413DE"/>
    <w:rsid w:val="00C41535"/>
    <w:rsid w:val="00C4161D"/>
    <w:rsid w:val="00C44A45"/>
    <w:rsid w:val="00C456F9"/>
    <w:rsid w:val="00C46009"/>
    <w:rsid w:val="00C46878"/>
    <w:rsid w:val="00C469D5"/>
    <w:rsid w:val="00C47313"/>
    <w:rsid w:val="00C479C5"/>
    <w:rsid w:val="00C47B52"/>
    <w:rsid w:val="00C5142E"/>
    <w:rsid w:val="00C51999"/>
    <w:rsid w:val="00C51B14"/>
    <w:rsid w:val="00C53C38"/>
    <w:rsid w:val="00C54993"/>
    <w:rsid w:val="00C5784B"/>
    <w:rsid w:val="00C578D5"/>
    <w:rsid w:val="00C611FE"/>
    <w:rsid w:val="00C61BF9"/>
    <w:rsid w:val="00C64736"/>
    <w:rsid w:val="00C64F17"/>
    <w:rsid w:val="00C65BB4"/>
    <w:rsid w:val="00C66BDC"/>
    <w:rsid w:val="00C67BCB"/>
    <w:rsid w:val="00C67D96"/>
    <w:rsid w:val="00C70042"/>
    <w:rsid w:val="00C715B0"/>
    <w:rsid w:val="00C71C41"/>
    <w:rsid w:val="00C71D8D"/>
    <w:rsid w:val="00C720F6"/>
    <w:rsid w:val="00C7343F"/>
    <w:rsid w:val="00C748DC"/>
    <w:rsid w:val="00C75316"/>
    <w:rsid w:val="00C7568D"/>
    <w:rsid w:val="00C81BEE"/>
    <w:rsid w:val="00C82F04"/>
    <w:rsid w:val="00C83B3A"/>
    <w:rsid w:val="00C83C7C"/>
    <w:rsid w:val="00C83E15"/>
    <w:rsid w:val="00C844F3"/>
    <w:rsid w:val="00C84F62"/>
    <w:rsid w:val="00C859C2"/>
    <w:rsid w:val="00C873BD"/>
    <w:rsid w:val="00C90D90"/>
    <w:rsid w:val="00C925D0"/>
    <w:rsid w:val="00C95697"/>
    <w:rsid w:val="00C956E7"/>
    <w:rsid w:val="00CA0AA2"/>
    <w:rsid w:val="00CA1ACE"/>
    <w:rsid w:val="00CA1FD7"/>
    <w:rsid w:val="00CA23B4"/>
    <w:rsid w:val="00CA24F4"/>
    <w:rsid w:val="00CA254E"/>
    <w:rsid w:val="00CA462C"/>
    <w:rsid w:val="00CA55DF"/>
    <w:rsid w:val="00CA5CD1"/>
    <w:rsid w:val="00CA6EC7"/>
    <w:rsid w:val="00CB04A0"/>
    <w:rsid w:val="00CB0F10"/>
    <w:rsid w:val="00CB114C"/>
    <w:rsid w:val="00CB36DD"/>
    <w:rsid w:val="00CB3ED1"/>
    <w:rsid w:val="00CB4EB4"/>
    <w:rsid w:val="00CB53FA"/>
    <w:rsid w:val="00CC20E5"/>
    <w:rsid w:val="00CC4944"/>
    <w:rsid w:val="00CC4BDD"/>
    <w:rsid w:val="00CC57A6"/>
    <w:rsid w:val="00CD0530"/>
    <w:rsid w:val="00CD1F23"/>
    <w:rsid w:val="00CD333B"/>
    <w:rsid w:val="00CD3A74"/>
    <w:rsid w:val="00CD4024"/>
    <w:rsid w:val="00CD4C56"/>
    <w:rsid w:val="00CD4C58"/>
    <w:rsid w:val="00CD7136"/>
    <w:rsid w:val="00CD724E"/>
    <w:rsid w:val="00CE0CCD"/>
    <w:rsid w:val="00CE34CD"/>
    <w:rsid w:val="00CE4A50"/>
    <w:rsid w:val="00CE4A84"/>
    <w:rsid w:val="00CE536B"/>
    <w:rsid w:val="00CE642B"/>
    <w:rsid w:val="00CE78F3"/>
    <w:rsid w:val="00CF1015"/>
    <w:rsid w:val="00CF3DFC"/>
    <w:rsid w:val="00CF4E1E"/>
    <w:rsid w:val="00CF5355"/>
    <w:rsid w:val="00CF6F1C"/>
    <w:rsid w:val="00CF7F87"/>
    <w:rsid w:val="00D03C21"/>
    <w:rsid w:val="00D0415A"/>
    <w:rsid w:val="00D0493E"/>
    <w:rsid w:val="00D060E3"/>
    <w:rsid w:val="00D07E3A"/>
    <w:rsid w:val="00D07F9A"/>
    <w:rsid w:val="00D130A5"/>
    <w:rsid w:val="00D1312F"/>
    <w:rsid w:val="00D13A4C"/>
    <w:rsid w:val="00D1426B"/>
    <w:rsid w:val="00D16078"/>
    <w:rsid w:val="00D16825"/>
    <w:rsid w:val="00D17162"/>
    <w:rsid w:val="00D17288"/>
    <w:rsid w:val="00D17B84"/>
    <w:rsid w:val="00D20D59"/>
    <w:rsid w:val="00D218E4"/>
    <w:rsid w:val="00D2205A"/>
    <w:rsid w:val="00D23897"/>
    <w:rsid w:val="00D23F78"/>
    <w:rsid w:val="00D31A94"/>
    <w:rsid w:val="00D3209C"/>
    <w:rsid w:val="00D33DAB"/>
    <w:rsid w:val="00D34335"/>
    <w:rsid w:val="00D35486"/>
    <w:rsid w:val="00D35E32"/>
    <w:rsid w:val="00D35E3A"/>
    <w:rsid w:val="00D360EF"/>
    <w:rsid w:val="00D36585"/>
    <w:rsid w:val="00D36996"/>
    <w:rsid w:val="00D37DDD"/>
    <w:rsid w:val="00D40B5F"/>
    <w:rsid w:val="00D410B9"/>
    <w:rsid w:val="00D43C66"/>
    <w:rsid w:val="00D43D0B"/>
    <w:rsid w:val="00D47CB8"/>
    <w:rsid w:val="00D52295"/>
    <w:rsid w:val="00D523CF"/>
    <w:rsid w:val="00D53989"/>
    <w:rsid w:val="00D551CC"/>
    <w:rsid w:val="00D56138"/>
    <w:rsid w:val="00D57D30"/>
    <w:rsid w:val="00D61495"/>
    <w:rsid w:val="00D62884"/>
    <w:rsid w:val="00D633E6"/>
    <w:rsid w:val="00D64666"/>
    <w:rsid w:val="00D64D64"/>
    <w:rsid w:val="00D656E5"/>
    <w:rsid w:val="00D663BC"/>
    <w:rsid w:val="00D66700"/>
    <w:rsid w:val="00D66746"/>
    <w:rsid w:val="00D70012"/>
    <w:rsid w:val="00D7059B"/>
    <w:rsid w:val="00D70C27"/>
    <w:rsid w:val="00D71778"/>
    <w:rsid w:val="00D75CC2"/>
    <w:rsid w:val="00D75E4E"/>
    <w:rsid w:val="00D81351"/>
    <w:rsid w:val="00D81DCE"/>
    <w:rsid w:val="00D835C5"/>
    <w:rsid w:val="00D844D1"/>
    <w:rsid w:val="00D85079"/>
    <w:rsid w:val="00D9117F"/>
    <w:rsid w:val="00D91B27"/>
    <w:rsid w:val="00D93135"/>
    <w:rsid w:val="00D93C3B"/>
    <w:rsid w:val="00D97FAD"/>
    <w:rsid w:val="00DA15EE"/>
    <w:rsid w:val="00DA230A"/>
    <w:rsid w:val="00DA2D57"/>
    <w:rsid w:val="00DA6665"/>
    <w:rsid w:val="00DA73DD"/>
    <w:rsid w:val="00DA74E7"/>
    <w:rsid w:val="00DB253D"/>
    <w:rsid w:val="00DB25EE"/>
    <w:rsid w:val="00DB2E37"/>
    <w:rsid w:val="00DB3622"/>
    <w:rsid w:val="00DB3CBF"/>
    <w:rsid w:val="00DB4351"/>
    <w:rsid w:val="00DB5120"/>
    <w:rsid w:val="00DB6D5B"/>
    <w:rsid w:val="00DB7562"/>
    <w:rsid w:val="00DC0415"/>
    <w:rsid w:val="00DC0DEF"/>
    <w:rsid w:val="00DC1656"/>
    <w:rsid w:val="00DC273F"/>
    <w:rsid w:val="00DC37F7"/>
    <w:rsid w:val="00DC57C1"/>
    <w:rsid w:val="00DC6411"/>
    <w:rsid w:val="00DC74E2"/>
    <w:rsid w:val="00DD08CE"/>
    <w:rsid w:val="00DD1B8E"/>
    <w:rsid w:val="00DD2283"/>
    <w:rsid w:val="00DD28E6"/>
    <w:rsid w:val="00DD4E8D"/>
    <w:rsid w:val="00DD52E1"/>
    <w:rsid w:val="00DD54A9"/>
    <w:rsid w:val="00DD5861"/>
    <w:rsid w:val="00DD7858"/>
    <w:rsid w:val="00DD7A62"/>
    <w:rsid w:val="00DD7BF0"/>
    <w:rsid w:val="00DE000B"/>
    <w:rsid w:val="00DE026D"/>
    <w:rsid w:val="00DE1C8C"/>
    <w:rsid w:val="00DE2977"/>
    <w:rsid w:val="00DE4A2B"/>
    <w:rsid w:val="00DE775A"/>
    <w:rsid w:val="00DF12DE"/>
    <w:rsid w:val="00DF1A40"/>
    <w:rsid w:val="00DF3759"/>
    <w:rsid w:val="00DF5D9A"/>
    <w:rsid w:val="00DF60E2"/>
    <w:rsid w:val="00E04B1F"/>
    <w:rsid w:val="00E05A1F"/>
    <w:rsid w:val="00E06DA9"/>
    <w:rsid w:val="00E07DFA"/>
    <w:rsid w:val="00E10F46"/>
    <w:rsid w:val="00E124D4"/>
    <w:rsid w:val="00E145C3"/>
    <w:rsid w:val="00E149A8"/>
    <w:rsid w:val="00E14AC3"/>
    <w:rsid w:val="00E20124"/>
    <w:rsid w:val="00E202AE"/>
    <w:rsid w:val="00E207F9"/>
    <w:rsid w:val="00E217E6"/>
    <w:rsid w:val="00E2232D"/>
    <w:rsid w:val="00E236CF"/>
    <w:rsid w:val="00E26B1A"/>
    <w:rsid w:val="00E30873"/>
    <w:rsid w:val="00E30AFE"/>
    <w:rsid w:val="00E32716"/>
    <w:rsid w:val="00E33FF1"/>
    <w:rsid w:val="00E350A6"/>
    <w:rsid w:val="00E3552D"/>
    <w:rsid w:val="00E365C0"/>
    <w:rsid w:val="00E372E1"/>
    <w:rsid w:val="00E4276B"/>
    <w:rsid w:val="00E4293D"/>
    <w:rsid w:val="00E4446B"/>
    <w:rsid w:val="00E4542F"/>
    <w:rsid w:val="00E45CBE"/>
    <w:rsid w:val="00E4721C"/>
    <w:rsid w:val="00E47FAC"/>
    <w:rsid w:val="00E47FBA"/>
    <w:rsid w:val="00E50273"/>
    <w:rsid w:val="00E50A6E"/>
    <w:rsid w:val="00E51889"/>
    <w:rsid w:val="00E5191A"/>
    <w:rsid w:val="00E51B4B"/>
    <w:rsid w:val="00E53657"/>
    <w:rsid w:val="00E54BD1"/>
    <w:rsid w:val="00E551C8"/>
    <w:rsid w:val="00E55670"/>
    <w:rsid w:val="00E55DE3"/>
    <w:rsid w:val="00E56DE5"/>
    <w:rsid w:val="00E57F1B"/>
    <w:rsid w:val="00E61032"/>
    <w:rsid w:val="00E62798"/>
    <w:rsid w:val="00E66CC3"/>
    <w:rsid w:val="00E66DF8"/>
    <w:rsid w:val="00E67AC8"/>
    <w:rsid w:val="00E713DD"/>
    <w:rsid w:val="00E71F81"/>
    <w:rsid w:val="00E73FFC"/>
    <w:rsid w:val="00E74A26"/>
    <w:rsid w:val="00E75483"/>
    <w:rsid w:val="00E80B5E"/>
    <w:rsid w:val="00E810B9"/>
    <w:rsid w:val="00E83A45"/>
    <w:rsid w:val="00E83CEB"/>
    <w:rsid w:val="00E842EE"/>
    <w:rsid w:val="00E84A81"/>
    <w:rsid w:val="00E85128"/>
    <w:rsid w:val="00E853F8"/>
    <w:rsid w:val="00E85F36"/>
    <w:rsid w:val="00E9391A"/>
    <w:rsid w:val="00E95610"/>
    <w:rsid w:val="00E95727"/>
    <w:rsid w:val="00E963F5"/>
    <w:rsid w:val="00E96CDB"/>
    <w:rsid w:val="00EA07CF"/>
    <w:rsid w:val="00EA1061"/>
    <w:rsid w:val="00EA2150"/>
    <w:rsid w:val="00EA2754"/>
    <w:rsid w:val="00EA3AF7"/>
    <w:rsid w:val="00EA4CBD"/>
    <w:rsid w:val="00EA5B4E"/>
    <w:rsid w:val="00EA6EF6"/>
    <w:rsid w:val="00EB18D1"/>
    <w:rsid w:val="00EB1FB6"/>
    <w:rsid w:val="00EB2375"/>
    <w:rsid w:val="00EB347C"/>
    <w:rsid w:val="00EB3BB4"/>
    <w:rsid w:val="00EB4658"/>
    <w:rsid w:val="00EB51AB"/>
    <w:rsid w:val="00EB78D2"/>
    <w:rsid w:val="00EC025C"/>
    <w:rsid w:val="00EC1C02"/>
    <w:rsid w:val="00EC2CE7"/>
    <w:rsid w:val="00EC2E74"/>
    <w:rsid w:val="00EC3AD8"/>
    <w:rsid w:val="00EC479E"/>
    <w:rsid w:val="00EC51A8"/>
    <w:rsid w:val="00EC55B7"/>
    <w:rsid w:val="00EC662A"/>
    <w:rsid w:val="00EC789A"/>
    <w:rsid w:val="00ED0AAE"/>
    <w:rsid w:val="00ED11C6"/>
    <w:rsid w:val="00ED2904"/>
    <w:rsid w:val="00ED557C"/>
    <w:rsid w:val="00ED716C"/>
    <w:rsid w:val="00EE0A8C"/>
    <w:rsid w:val="00EE1A6F"/>
    <w:rsid w:val="00EE20A7"/>
    <w:rsid w:val="00EE33AC"/>
    <w:rsid w:val="00EE35DB"/>
    <w:rsid w:val="00EE41E1"/>
    <w:rsid w:val="00EE4739"/>
    <w:rsid w:val="00EE4D1E"/>
    <w:rsid w:val="00EE5B51"/>
    <w:rsid w:val="00EE5BDB"/>
    <w:rsid w:val="00EE7FF0"/>
    <w:rsid w:val="00EF1FB0"/>
    <w:rsid w:val="00EF2383"/>
    <w:rsid w:val="00EF4B66"/>
    <w:rsid w:val="00EF55CA"/>
    <w:rsid w:val="00EF7848"/>
    <w:rsid w:val="00F0101A"/>
    <w:rsid w:val="00F011AF"/>
    <w:rsid w:val="00F026F4"/>
    <w:rsid w:val="00F037DC"/>
    <w:rsid w:val="00F03E59"/>
    <w:rsid w:val="00F0491F"/>
    <w:rsid w:val="00F04BC1"/>
    <w:rsid w:val="00F05591"/>
    <w:rsid w:val="00F06FAC"/>
    <w:rsid w:val="00F102D6"/>
    <w:rsid w:val="00F10369"/>
    <w:rsid w:val="00F14210"/>
    <w:rsid w:val="00F157F8"/>
    <w:rsid w:val="00F1656A"/>
    <w:rsid w:val="00F16EF3"/>
    <w:rsid w:val="00F210E3"/>
    <w:rsid w:val="00F22315"/>
    <w:rsid w:val="00F2322F"/>
    <w:rsid w:val="00F23929"/>
    <w:rsid w:val="00F23C44"/>
    <w:rsid w:val="00F23F13"/>
    <w:rsid w:val="00F25685"/>
    <w:rsid w:val="00F259AE"/>
    <w:rsid w:val="00F2773D"/>
    <w:rsid w:val="00F27E86"/>
    <w:rsid w:val="00F312A7"/>
    <w:rsid w:val="00F339DB"/>
    <w:rsid w:val="00F33B33"/>
    <w:rsid w:val="00F360BF"/>
    <w:rsid w:val="00F36D46"/>
    <w:rsid w:val="00F36DA8"/>
    <w:rsid w:val="00F4052C"/>
    <w:rsid w:val="00F51E96"/>
    <w:rsid w:val="00F53EEE"/>
    <w:rsid w:val="00F56949"/>
    <w:rsid w:val="00F57E90"/>
    <w:rsid w:val="00F6038D"/>
    <w:rsid w:val="00F61763"/>
    <w:rsid w:val="00F62E1B"/>
    <w:rsid w:val="00F63B9D"/>
    <w:rsid w:val="00F642BA"/>
    <w:rsid w:val="00F66045"/>
    <w:rsid w:val="00F67A5A"/>
    <w:rsid w:val="00F67F63"/>
    <w:rsid w:val="00F71DBC"/>
    <w:rsid w:val="00F74197"/>
    <w:rsid w:val="00F75202"/>
    <w:rsid w:val="00F77079"/>
    <w:rsid w:val="00F77FDC"/>
    <w:rsid w:val="00F8226F"/>
    <w:rsid w:val="00F8253E"/>
    <w:rsid w:val="00F8255B"/>
    <w:rsid w:val="00F83BFD"/>
    <w:rsid w:val="00F8488F"/>
    <w:rsid w:val="00F85A2B"/>
    <w:rsid w:val="00F91362"/>
    <w:rsid w:val="00F92D54"/>
    <w:rsid w:val="00F94532"/>
    <w:rsid w:val="00F9741C"/>
    <w:rsid w:val="00FA08E2"/>
    <w:rsid w:val="00FA0A9E"/>
    <w:rsid w:val="00FA1B58"/>
    <w:rsid w:val="00FA1C9D"/>
    <w:rsid w:val="00FA34E8"/>
    <w:rsid w:val="00FA351B"/>
    <w:rsid w:val="00FA3C13"/>
    <w:rsid w:val="00FA5366"/>
    <w:rsid w:val="00FB24C6"/>
    <w:rsid w:val="00FB28E7"/>
    <w:rsid w:val="00FB2FE4"/>
    <w:rsid w:val="00FB42CF"/>
    <w:rsid w:val="00FB4D7D"/>
    <w:rsid w:val="00FB4DC2"/>
    <w:rsid w:val="00FB625B"/>
    <w:rsid w:val="00FC0F1D"/>
    <w:rsid w:val="00FC1C20"/>
    <w:rsid w:val="00FC6FED"/>
    <w:rsid w:val="00FD0EDF"/>
    <w:rsid w:val="00FD24B8"/>
    <w:rsid w:val="00FD289E"/>
    <w:rsid w:val="00FD436B"/>
    <w:rsid w:val="00FD7124"/>
    <w:rsid w:val="00FD7C42"/>
    <w:rsid w:val="00FE1A36"/>
    <w:rsid w:val="00FE2DD8"/>
    <w:rsid w:val="00FE5D89"/>
    <w:rsid w:val="00FF5011"/>
    <w:rsid w:val="00FF6128"/>
    <w:rsid w:val="00FF6FA8"/>
    <w:rsid w:val="00FF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locked="1" w:uiPriority="0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C1C20"/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uiPriority w:val="99"/>
    <w:qFormat/>
    <w:rsid w:val="00FC1C20"/>
    <w:pPr>
      <w:keepNext/>
      <w:jc w:val="center"/>
      <w:outlineLvl w:val="0"/>
    </w:pPr>
    <w:rPr>
      <w:rFonts w:ascii="Arial Narrow" w:hAnsi="Arial Narrow"/>
      <w:b/>
      <w:sz w:val="14"/>
    </w:rPr>
  </w:style>
  <w:style w:type="paragraph" w:styleId="2">
    <w:name w:val="heading 2"/>
    <w:basedOn w:val="a0"/>
    <w:next w:val="a0"/>
    <w:link w:val="20"/>
    <w:uiPriority w:val="99"/>
    <w:qFormat/>
    <w:rsid w:val="005916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FB4DC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1"/>
    <w:link w:val="40"/>
    <w:uiPriority w:val="99"/>
    <w:qFormat/>
    <w:rsid w:val="004508F2"/>
    <w:pPr>
      <w:keepNext/>
      <w:widowControl w:val="0"/>
      <w:numPr>
        <w:ilvl w:val="3"/>
        <w:numId w:val="1"/>
      </w:numPr>
      <w:suppressAutoHyphens/>
      <w:spacing w:after="960" w:line="240" w:lineRule="atLeast"/>
      <w:outlineLvl w:val="3"/>
    </w:pPr>
    <w:rPr>
      <w:rFonts w:ascii="Arial" w:eastAsia="Calibri" w:hAnsi="Arial" w:cs="Arial"/>
      <w:color w:val="00000A"/>
      <w:sz w:val="24"/>
      <w:szCs w:val="24"/>
      <w:lang w:eastAsia="zh-CN"/>
    </w:rPr>
  </w:style>
  <w:style w:type="paragraph" w:styleId="5">
    <w:name w:val="heading 5"/>
    <w:basedOn w:val="a0"/>
    <w:next w:val="a0"/>
    <w:link w:val="50"/>
    <w:uiPriority w:val="99"/>
    <w:qFormat/>
    <w:rsid w:val="00140EA3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0"/>
    <w:next w:val="a0"/>
    <w:link w:val="60"/>
    <w:uiPriority w:val="99"/>
    <w:qFormat/>
    <w:rsid w:val="00B1147D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0"/>
    <w:next w:val="a0"/>
    <w:link w:val="70"/>
    <w:uiPriority w:val="99"/>
    <w:qFormat/>
    <w:rsid w:val="00401FD1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9">
    <w:name w:val="heading 9"/>
    <w:basedOn w:val="a0"/>
    <w:next w:val="a0"/>
    <w:link w:val="90"/>
    <w:uiPriority w:val="99"/>
    <w:qFormat/>
    <w:rsid w:val="002053B9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C1C20"/>
    <w:rPr>
      <w:rFonts w:ascii="Arial Narrow" w:hAnsi="Arial Narrow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5916C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FB4DC2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4508F2"/>
    <w:rPr>
      <w:rFonts w:ascii="Arial" w:eastAsia="Times New Roman" w:hAnsi="Arial" w:cs="Arial"/>
      <w:color w:val="00000A"/>
      <w:sz w:val="24"/>
      <w:szCs w:val="24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140EA3"/>
    <w:rPr>
      <w:rFonts w:ascii="Cambria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B1147D"/>
    <w:rPr>
      <w:rFonts w:ascii="Cambria" w:hAnsi="Cambria" w:cs="Times New Roman"/>
      <w:i/>
      <w:iCs/>
      <w:color w:val="243F60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401FD1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2053B9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styleId="a5">
    <w:name w:val="header"/>
    <w:basedOn w:val="a0"/>
    <w:link w:val="a6"/>
    <w:uiPriority w:val="99"/>
    <w:rsid w:val="00BD5B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D5B70"/>
    <w:rPr>
      <w:rFonts w:cs="Times New Roman"/>
    </w:rPr>
  </w:style>
  <w:style w:type="paragraph" w:styleId="a7">
    <w:name w:val="footer"/>
    <w:basedOn w:val="a0"/>
    <w:link w:val="a8"/>
    <w:rsid w:val="00BD5B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D5B70"/>
    <w:rPr>
      <w:rFonts w:cs="Times New Roman"/>
    </w:rPr>
  </w:style>
  <w:style w:type="paragraph" w:customStyle="1" w:styleId="a9">
    <w:name w:val="Штамп"/>
    <w:basedOn w:val="a0"/>
    <w:uiPriority w:val="99"/>
    <w:rsid w:val="00BD5B70"/>
    <w:pPr>
      <w:jc w:val="center"/>
    </w:pPr>
    <w:rPr>
      <w:rFonts w:ascii="ГОСТ тип А" w:hAnsi="ГОСТ тип А"/>
      <w:i/>
      <w:noProof/>
      <w:sz w:val="18"/>
    </w:rPr>
  </w:style>
  <w:style w:type="paragraph" w:styleId="aa">
    <w:name w:val="Balloon Text"/>
    <w:basedOn w:val="a0"/>
    <w:link w:val="ab"/>
    <w:uiPriority w:val="99"/>
    <w:semiHidden/>
    <w:rsid w:val="00BD5B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D5B70"/>
    <w:rPr>
      <w:rFonts w:ascii="Tahoma" w:hAnsi="Tahoma" w:cs="Tahoma"/>
      <w:sz w:val="16"/>
      <w:szCs w:val="16"/>
    </w:rPr>
  </w:style>
  <w:style w:type="paragraph" w:styleId="ac">
    <w:name w:val="No Spacing"/>
    <w:link w:val="ad"/>
    <w:uiPriority w:val="99"/>
    <w:qFormat/>
    <w:rsid w:val="003B2C75"/>
    <w:rPr>
      <w:sz w:val="22"/>
      <w:szCs w:val="22"/>
      <w:lang w:eastAsia="en-US"/>
    </w:rPr>
  </w:style>
  <w:style w:type="paragraph" w:styleId="ae">
    <w:name w:val="Normal (Web)"/>
    <w:basedOn w:val="a0"/>
    <w:uiPriority w:val="99"/>
    <w:rsid w:val="00FC1C20"/>
    <w:pPr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0"/>
    <w:uiPriority w:val="99"/>
    <w:qFormat/>
    <w:rsid w:val="00882305"/>
    <w:pPr>
      <w:ind w:left="720"/>
      <w:contextualSpacing/>
    </w:pPr>
  </w:style>
  <w:style w:type="table" w:styleId="af0">
    <w:name w:val="Table Grid"/>
    <w:basedOn w:val="a3"/>
    <w:uiPriority w:val="99"/>
    <w:rsid w:val="002F44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uiPriority w:val="99"/>
    <w:rsid w:val="00324440"/>
    <w:rPr>
      <w:rFonts w:cs="Times New Roman"/>
      <w:color w:val="000080"/>
      <w:u w:val="single"/>
    </w:rPr>
  </w:style>
  <w:style w:type="paragraph" w:customStyle="1" w:styleId="af2">
    <w:name w:val="???????"/>
    <w:uiPriority w:val="99"/>
    <w:rsid w:val="005C58E5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</w:pPr>
    <w:rPr>
      <w:rFonts w:ascii="Tahoma" w:eastAsia="Times New Roman" w:hAnsi="Tahoma" w:cs="Tahoma"/>
      <w:color w:val="000000"/>
      <w:sz w:val="36"/>
      <w:szCs w:val="36"/>
    </w:rPr>
  </w:style>
  <w:style w:type="table" w:customStyle="1" w:styleId="11">
    <w:name w:val="Светлая заливка1"/>
    <w:uiPriority w:val="99"/>
    <w:rsid w:val="005A54D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Содержимое таблицы"/>
    <w:basedOn w:val="a0"/>
    <w:rsid w:val="00BE44AE"/>
    <w:pPr>
      <w:widowControl w:val="0"/>
      <w:suppressLineNumbers/>
      <w:suppressAutoHyphens/>
    </w:pPr>
    <w:rPr>
      <w:rFonts w:eastAsia="Arial Unicode MS"/>
      <w:sz w:val="28"/>
      <w:szCs w:val="24"/>
      <w:lang w:eastAsia="ar-SA"/>
    </w:rPr>
  </w:style>
  <w:style w:type="character" w:customStyle="1" w:styleId="WW8Num1z0">
    <w:name w:val="WW8Num1z0"/>
    <w:uiPriority w:val="99"/>
    <w:rsid w:val="002C1DDE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2C1DDE"/>
  </w:style>
  <w:style w:type="character" w:customStyle="1" w:styleId="WW-Absatz-Standardschriftart">
    <w:name w:val="WW-Absatz-Standardschriftart"/>
    <w:uiPriority w:val="99"/>
    <w:rsid w:val="002C1DDE"/>
  </w:style>
  <w:style w:type="character" w:customStyle="1" w:styleId="WW-Absatz-Standardschriftart1">
    <w:name w:val="WW-Absatz-Standardschriftart1"/>
    <w:uiPriority w:val="99"/>
    <w:rsid w:val="002C1DDE"/>
  </w:style>
  <w:style w:type="character" w:customStyle="1" w:styleId="WW-Absatz-Standardschriftart11">
    <w:name w:val="WW-Absatz-Standardschriftart11"/>
    <w:uiPriority w:val="99"/>
    <w:rsid w:val="002C1DDE"/>
  </w:style>
  <w:style w:type="character" w:customStyle="1" w:styleId="WW-Absatz-Standardschriftart111">
    <w:name w:val="WW-Absatz-Standardschriftart111"/>
    <w:uiPriority w:val="99"/>
    <w:rsid w:val="002C1DDE"/>
  </w:style>
  <w:style w:type="character" w:customStyle="1" w:styleId="WW-Absatz-Standardschriftart1111">
    <w:name w:val="WW-Absatz-Standardschriftart1111"/>
    <w:uiPriority w:val="99"/>
    <w:rsid w:val="002C1DDE"/>
  </w:style>
  <w:style w:type="character" w:customStyle="1" w:styleId="WW-Absatz-Standardschriftart11111">
    <w:name w:val="WW-Absatz-Standardschriftart11111"/>
    <w:uiPriority w:val="99"/>
    <w:rsid w:val="002C1DDE"/>
  </w:style>
  <w:style w:type="character" w:customStyle="1" w:styleId="WW-Absatz-Standardschriftart111111">
    <w:name w:val="WW-Absatz-Standardschriftart111111"/>
    <w:uiPriority w:val="99"/>
    <w:rsid w:val="002C1DDE"/>
  </w:style>
  <w:style w:type="character" w:customStyle="1" w:styleId="WW-Absatz-Standardschriftart1111111">
    <w:name w:val="WW-Absatz-Standardschriftart1111111"/>
    <w:uiPriority w:val="99"/>
    <w:rsid w:val="002C1DDE"/>
  </w:style>
  <w:style w:type="character" w:customStyle="1" w:styleId="WW-Absatz-Standardschriftart11111111">
    <w:name w:val="WW-Absatz-Standardschriftart11111111"/>
    <w:uiPriority w:val="99"/>
    <w:rsid w:val="002C1DDE"/>
  </w:style>
  <w:style w:type="character" w:customStyle="1" w:styleId="WW-Absatz-Standardschriftart111111111">
    <w:name w:val="WW-Absatz-Standardschriftart111111111"/>
    <w:uiPriority w:val="99"/>
    <w:rsid w:val="002C1DDE"/>
  </w:style>
  <w:style w:type="character" w:customStyle="1" w:styleId="WW-Absatz-Standardschriftart1111111111">
    <w:name w:val="WW-Absatz-Standardschriftart1111111111"/>
    <w:uiPriority w:val="99"/>
    <w:rsid w:val="002C1DDE"/>
  </w:style>
  <w:style w:type="character" w:customStyle="1" w:styleId="WW-Absatz-Standardschriftart11111111111">
    <w:name w:val="WW-Absatz-Standardschriftart11111111111"/>
    <w:uiPriority w:val="99"/>
    <w:rsid w:val="002C1DDE"/>
  </w:style>
  <w:style w:type="character" w:customStyle="1" w:styleId="WW-Absatz-Standardschriftart111111111111">
    <w:name w:val="WW-Absatz-Standardschriftart111111111111"/>
    <w:uiPriority w:val="99"/>
    <w:rsid w:val="002C1DDE"/>
  </w:style>
  <w:style w:type="character" w:customStyle="1" w:styleId="WW-Absatz-Standardschriftart1111111111111">
    <w:name w:val="WW-Absatz-Standardschriftart1111111111111"/>
    <w:uiPriority w:val="99"/>
    <w:rsid w:val="002C1DDE"/>
  </w:style>
  <w:style w:type="character" w:customStyle="1" w:styleId="WW-Absatz-Standardschriftart11111111111111">
    <w:name w:val="WW-Absatz-Standardschriftart11111111111111"/>
    <w:uiPriority w:val="99"/>
    <w:rsid w:val="002C1DDE"/>
  </w:style>
  <w:style w:type="character" w:customStyle="1" w:styleId="WW-Absatz-Standardschriftart111111111111111">
    <w:name w:val="WW-Absatz-Standardschriftart111111111111111"/>
    <w:uiPriority w:val="99"/>
    <w:rsid w:val="002C1DDE"/>
  </w:style>
  <w:style w:type="character" w:customStyle="1" w:styleId="WW-Absatz-Standardschriftart1111111111111111">
    <w:name w:val="WW-Absatz-Standardschriftart1111111111111111"/>
    <w:uiPriority w:val="99"/>
    <w:rsid w:val="002C1DDE"/>
  </w:style>
  <w:style w:type="character" w:customStyle="1" w:styleId="WW-Absatz-Standardschriftart11111111111111111">
    <w:name w:val="WW-Absatz-Standardschriftart11111111111111111"/>
    <w:uiPriority w:val="99"/>
    <w:rsid w:val="002C1DDE"/>
  </w:style>
  <w:style w:type="character" w:customStyle="1" w:styleId="WW-Absatz-Standardschriftart111111111111111111">
    <w:name w:val="WW-Absatz-Standardschriftart111111111111111111"/>
    <w:uiPriority w:val="99"/>
    <w:rsid w:val="002C1DDE"/>
  </w:style>
  <w:style w:type="character" w:customStyle="1" w:styleId="WW-Absatz-Standardschriftart1111111111111111111">
    <w:name w:val="WW-Absatz-Standardschriftart1111111111111111111"/>
    <w:uiPriority w:val="99"/>
    <w:rsid w:val="002C1DDE"/>
  </w:style>
  <w:style w:type="character" w:customStyle="1" w:styleId="WW-Absatz-Standardschriftart11111111111111111111">
    <w:name w:val="WW-Absatz-Standardschriftart11111111111111111111"/>
    <w:uiPriority w:val="99"/>
    <w:rsid w:val="002C1DDE"/>
  </w:style>
  <w:style w:type="character" w:customStyle="1" w:styleId="WW-Absatz-Standardschriftart111111111111111111111">
    <w:name w:val="WW-Absatz-Standardschriftart111111111111111111111"/>
    <w:uiPriority w:val="99"/>
    <w:rsid w:val="002C1DDE"/>
  </w:style>
  <w:style w:type="character" w:customStyle="1" w:styleId="WW-Absatz-Standardschriftart1111111111111111111111">
    <w:name w:val="WW-Absatz-Standardschriftart1111111111111111111111"/>
    <w:uiPriority w:val="99"/>
    <w:rsid w:val="002C1DDE"/>
  </w:style>
  <w:style w:type="character" w:customStyle="1" w:styleId="WW-Absatz-Standardschriftart11111111111111111111111">
    <w:name w:val="WW-Absatz-Standardschriftart11111111111111111111111"/>
    <w:uiPriority w:val="99"/>
    <w:rsid w:val="002C1DDE"/>
  </w:style>
  <w:style w:type="character" w:customStyle="1" w:styleId="WW-Absatz-Standardschriftart111111111111111111111111">
    <w:name w:val="WW-Absatz-Standardschriftart111111111111111111111111"/>
    <w:uiPriority w:val="99"/>
    <w:rsid w:val="002C1DDE"/>
  </w:style>
  <w:style w:type="character" w:customStyle="1" w:styleId="WW-Absatz-Standardschriftart1111111111111111111111111">
    <w:name w:val="WW-Absatz-Standardschriftart1111111111111111111111111"/>
    <w:uiPriority w:val="99"/>
    <w:rsid w:val="002C1DDE"/>
  </w:style>
  <w:style w:type="character" w:customStyle="1" w:styleId="WW-Absatz-Standardschriftart11111111111111111111111111">
    <w:name w:val="WW-Absatz-Standardschriftart11111111111111111111111111"/>
    <w:uiPriority w:val="99"/>
    <w:rsid w:val="002C1DDE"/>
  </w:style>
  <w:style w:type="character" w:customStyle="1" w:styleId="WW-Absatz-Standardschriftart111111111111111111111111111">
    <w:name w:val="WW-Absatz-Standardschriftart111111111111111111111111111"/>
    <w:uiPriority w:val="99"/>
    <w:rsid w:val="002C1DDE"/>
  </w:style>
  <w:style w:type="character" w:customStyle="1" w:styleId="WW-Absatz-Standardschriftart1111111111111111111111111111">
    <w:name w:val="WW-Absatz-Standardschriftart1111111111111111111111111111"/>
    <w:uiPriority w:val="99"/>
    <w:rsid w:val="002C1DDE"/>
  </w:style>
  <w:style w:type="character" w:customStyle="1" w:styleId="WW-Absatz-Standardschriftart11111111111111111111111111111">
    <w:name w:val="WW-Absatz-Standardschriftart11111111111111111111111111111"/>
    <w:uiPriority w:val="99"/>
    <w:rsid w:val="002C1DDE"/>
  </w:style>
  <w:style w:type="character" w:customStyle="1" w:styleId="WW-Absatz-Standardschriftart111111111111111111111111111111">
    <w:name w:val="WW-Absatz-Standardschriftart111111111111111111111111111111"/>
    <w:uiPriority w:val="99"/>
    <w:rsid w:val="002C1DDE"/>
  </w:style>
  <w:style w:type="character" w:customStyle="1" w:styleId="WW-Absatz-Standardschriftart1111111111111111111111111111111">
    <w:name w:val="WW-Absatz-Standardschriftart1111111111111111111111111111111"/>
    <w:uiPriority w:val="99"/>
    <w:rsid w:val="002C1DDE"/>
  </w:style>
  <w:style w:type="character" w:customStyle="1" w:styleId="WW-Absatz-Standardschriftart11111111111111111111111111111111">
    <w:name w:val="WW-Absatz-Standardschriftart11111111111111111111111111111111"/>
    <w:uiPriority w:val="99"/>
    <w:rsid w:val="002C1DDE"/>
  </w:style>
  <w:style w:type="character" w:customStyle="1" w:styleId="WW-Absatz-Standardschriftart111111111111111111111111111111111">
    <w:name w:val="WW-Absatz-Standardschriftart111111111111111111111111111111111"/>
    <w:uiPriority w:val="99"/>
    <w:rsid w:val="002C1DDE"/>
  </w:style>
  <w:style w:type="character" w:customStyle="1" w:styleId="WW-Absatz-Standardschriftart1111111111111111111111111111111111">
    <w:name w:val="WW-Absatz-Standardschriftart1111111111111111111111111111111111"/>
    <w:uiPriority w:val="99"/>
    <w:rsid w:val="002C1DDE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2C1DDE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2C1DDE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2C1DDE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2C1DDE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2C1DDE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2C1DDE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2C1DDE"/>
  </w:style>
  <w:style w:type="character" w:customStyle="1" w:styleId="af4">
    <w:name w:val="Маркеры списка"/>
    <w:uiPriority w:val="99"/>
    <w:rsid w:val="002C1DDE"/>
    <w:rPr>
      <w:rFonts w:ascii="StarSymbol" w:eastAsia="Times New Roman" w:hAnsi="StarSymbol"/>
      <w:sz w:val="18"/>
    </w:rPr>
  </w:style>
  <w:style w:type="character" w:customStyle="1" w:styleId="af5">
    <w:name w:val="Символ нумерации"/>
    <w:uiPriority w:val="99"/>
    <w:rsid w:val="002C1DDE"/>
  </w:style>
  <w:style w:type="paragraph" w:customStyle="1" w:styleId="af6">
    <w:name w:val="Заголовок"/>
    <w:basedOn w:val="a0"/>
    <w:next w:val="a1"/>
    <w:rsid w:val="002C1DDE"/>
    <w:pPr>
      <w:keepNext/>
      <w:widowControl w:val="0"/>
      <w:suppressAutoHyphens/>
      <w:spacing w:before="240" w:after="120"/>
    </w:pPr>
    <w:rPr>
      <w:rFonts w:ascii="Arial" w:eastAsia="Calibri" w:hAnsi="Arial" w:cs="Tahoma"/>
      <w:kern w:val="1"/>
      <w:sz w:val="28"/>
      <w:szCs w:val="28"/>
    </w:rPr>
  </w:style>
  <w:style w:type="paragraph" w:styleId="a1">
    <w:name w:val="Body Text"/>
    <w:basedOn w:val="a0"/>
    <w:link w:val="af7"/>
    <w:rsid w:val="002C1DDE"/>
    <w:pPr>
      <w:widowControl w:val="0"/>
      <w:suppressAutoHyphens/>
      <w:spacing w:after="120"/>
    </w:pPr>
    <w:rPr>
      <w:rFonts w:ascii="Arial" w:eastAsia="Calibri" w:hAnsi="Arial"/>
      <w:kern w:val="1"/>
      <w:szCs w:val="24"/>
    </w:rPr>
  </w:style>
  <w:style w:type="character" w:customStyle="1" w:styleId="af7">
    <w:name w:val="Основной текст Знак"/>
    <w:link w:val="a1"/>
    <w:uiPriority w:val="99"/>
    <w:semiHidden/>
    <w:locked/>
    <w:rsid w:val="002C1DDE"/>
    <w:rPr>
      <w:rFonts w:ascii="Arial" w:eastAsia="Times New Roman" w:hAnsi="Arial" w:cs="Times New Roman"/>
      <w:kern w:val="1"/>
      <w:sz w:val="24"/>
      <w:szCs w:val="24"/>
      <w:lang w:eastAsia="ru-RU"/>
    </w:rPr>
  </w:style>
  <w:style w:type="paragraph" w:styleId="af8">
    <w:name w:val="List"/>
    <w:basedOn w:val="a1"/>
    <w:rsid w:val="002C1DDE"/>
    <w:rPr>
      <w:rFonts w:cs="Tahoma"/>
    </w:rPr>
  </w:style>
  <w:style w:type="paragraph" w:customStyle="1" w:styleId="12">
    <w:name w:val="Название1"/>
    <w:basedOn w:val="a0"/>
    <w:uiPriority w:val="99"/>
    <w:rsid w:val="002C1DDE"/>
    <w:pPr>
      <w:widowControl w:val="0"/>
      <w:suppressLineNumbers/>
      <w:suppressAutoHyphens/>
      <w:spacing w:before="120" w:after="120"/>
    </w:pPr>
    <w:rPr>
      <w:rFonts w:ascii="Arial" w:eastAsia="Calibri" w:hAnsi="Arial" w:cs="Tahoma"/>
      <w:i/>
      <w:iCs/>
      <w:kern w:val="1"/>
      <w:szCs w:val="24"/>
    </w:rPr>
  </w:style>
  <w:style w:type="paragraph" w:customStyle="1" w:styleId="13">
    <w:name w:val="Указатель1"/>
    <w:basedOn w:val="a0"/>
    <w:rsid w:val="002C1DDE"/>
    <w:pPr>
      <w:widowControl w:val="0"/>
      <w:suppressLineNumbers/>
      <w:suppressAutoHyphens/>
    </w:pPr>
    <w:rPr>
      <w:rFonts w:ascii="Arial" w:eastAsia="Calibri" w:hAnsi="Arial" w:cs="Tahoma"/>
      <w:kern w:val="1"/>
      <w:szCs w:val="24"/>
    </w:rPr>
  </w:style>
  <w:style w:type="paragraph" w:customStyle="1" w:styleId="af9">
    <w:name w:val="Заголовок таблицы"/>
    <w:basedOn w:val="af3"/>
    <w:rsid w:val="002C1DDE"/>
    <w:pPr>
      <w:jc w:val="center"/>
    </w:pPr>
    <w:rPr>
      <w:rFonts w:ascii="Arial" w:eastAsia="Calibri" w:hAnsi="Arial"/>
      <w:b/>
      <w:bCs/>
      <w:kern w:val="1"/>
      <w:sz w:val="20"/>
      <w:lang w:eastAsia="ru-RU"/>
    </w:rPr>
  </w:style>
  <w:style w:type="paragraph" w:customStyle="1" w:styleId="TableContents">
    <w:name w:val="Table Contents"/>
    <w:basedOn w:val="a0"/>
    <w:uiPriority w:val="99"/>
    <w:rsid w:val="002C1DDE"/>
    <w:pPr>
      <w:widowControl w:val="0"/>
      <w:suppressAutoHyphens/>
    </w:pPr>
    <w:rPr>
      <w:rFonts w:ascii="Arial" w:eastAsia="Calibri" w:hAnsi="Arial"/>
      <w:kern w:val="1"/>
      <w:szCs w:val="24"/>
    </w:rPr>
  </w:style>
  <w:style w:type="character" w:styleId="afa">
    <w:name w:val="Emphasis"/>
    <w:uiPriority w:val="99"/>
    <w:qFormat/>
    <w:rsid w:val="002C1DDE"/>
    <w:rPr>
      <w:rFonts w:cs="Times New Roman"/>
      <w:i/>
      <w:iCs/>
    </w:rPr>
  </w:style>
  <w:style w:type="paragraph" w:styleId="HTML">
    <w:name w:val="HTML Preformatted"/>
    <w:basedOn w:val="a0"/>
    <w:link w:val="HTML0"/>
    <w:uiPriority w:val="99"/>
    <w:rsid w:val="002C1D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locked/>
    <w:rsid w:val="002C1DDE"/>
    <w:rPr>
      <w:rFonts w:ascii="Courier New" w:hAnsi="Courier New" w:cs="Courier New"/>
      <w:sz w:val="20"/>
      <w:szCs w:val="20"/>
      <w:lang w:eastAsia="ru-RU"/>
    </w:rPr>
  </w:style>
  <w:style w:type="character" w:styleId="afb">
    <w:name w:val="Strong"/>
    <w:uiPriority w:val="99"/>
    <w:qFormat/>
    <w:rsid w:val="002C1DDE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2C1DDE"/>
    <w:rPr>
      <w:rFonts w:cs="Times New Roman"/>
    </w:rPr>
  </w:style>
  <w:style w:type="character" w:customStyle="1" w:styleId="match">
    <w:name w:val="match"/>
    <w:uiPriority w:val="99"/>
    <w:rsid w:val="002C1DDE"/>
    <w:rPr>
      <w:rFonts w:cs="Times New Roman"/>
    </w:rPr>
  </w:style>
  <w:style w:type="character" w:styleId="afc">
    <w:name w:val="FollowedHyperlink"/>
    <w:uiPriority w:val="99"/>
    <w:semiHidden/>
    <w:rsid w:val="002C1DDE"/>
    <w:rPr>
      <w:rFonts w:cs="Times New Roman"/>
      <w:color w:val="800000"/>
      <w:u w:val="single"/>
    </w:rPr>
  </w:style>
  <w:style w:type="paragraph" w:customStyle="1" w:styleId="western">
    <w:name w:val="western"/>
    <w:basedOn w:val="a0"/>
    <w:uiPriority w:val="99"/>
    <w:rsid w:val="002C1DDE"/>
    <w:pPr>
      <w:spacing w:before="100" w:beforeAutospacing="1" w:after="119"/>
    </w:pPr>
    <w:rPr>
      <w:rFonts w:ascii="Arial" w:hAnsi="Arial" w:cs="Arial"/>
      <w:color w:val="000000"/>
    </w:rPr>
  </w:style>
  <w:style w:type="paragraph" w:customStyle="1" w:styleId="western1">
    <w:name w:val="western1"/>
    <w:basedOn w:val="a0"/>
    <w:uiPriority w:val="99"/>
    <w:rsid w:val="002C1DDE"/>
    <w:pPr>
      <w:spacing w:before="100" w:beforeAutospacing="1" w:after="119"/>
    </w:pPr>
    <w:rPr>
      <w:rFonts w:ascii="Arial" w:hAnsi="Arial" w:cs="Arial"/>
      <w:color w:val="000000"/>
    </w:rPr>
  </w:style>
  <w:style w:type="paragraph" w:customStyle="1" w:styleId="afd">
    <w:name w:val="Базовый"/>
    <w:uiPriority w:val="99"/>
    <w:rsid w:val="002C1DDE"/>
    <w:pPr>
      <w:suppressAutoHyphens/>
      <w:spacing w:after="200" w:line="276" w:lineRule="auto"/>
    </w:pPr>
    <w:rPr>
      <w:rFonts w:cs="Calibri"/>
      <w:sz w:val="22"/>
      <w:szCs w:val="22"/>
      <w:lang w:eastAsia="en-US"/>
    </w:rPr>
  </w:style>
  <w:style w:type="table" w:customStyle="1" w:styleId="14">
    <w:name w:val="Сетка таблицы1"/>
    <w:uiPriority w:val="99"/>
    <w:rsid w:val="002C1D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5916C0"/>
    <w:pPr>
      <w:suppressAutoHyphens/>
      <w:autoSpaceDN w:val="0"/>
      <w:spacing w:after="200" w:line="276" w:lineRule="auto"/>
      <w:textAlignment w:val="baseline"/>
    </w:pPr>
    <w:rPr>
      <w:rFonts w:eastAsia="Arial Unicode MS" w:cs="Tahoma"/>
      <w:kern w:val="3"/>
      <w:sz w:val="22"/>
      <w:lang w:bidi="sa-IN"/>
    </w:rPr>
  </w:style>
  <w:style w:type="paragraph" w:customStyle="1" w:styleId="afe">
    <w:name w:val="Содержимое врезки"/>
    <w:basedOn w:val="a0"/>
    <w:rsid w:val="000C32BF"/>
    <w:pPr>
      <w:widowControl w:val="0"/>
      <w:suppressAutoHyphens/>
      <w:spacing w:after="200" w:line="276" w:lineRule="auto"/>
    </w:pPr>
    <w:rPr>
      <w:rFonts w:ascii="Arial" w:eastAsia="Calibri" w:hAnsi="Arial" w:cs="Arial"/>
      <w:color w:val="00000A"/>
      <w:szCs w:val="24"/>
      <w:lang w:eastAsia="zh-CN"/>
    </w:rPr>
  </w:style>
  <w:style w:type="character" w:customStyle="1" w:styleId="21">
    <w:name w:val="Основной текст 2 Знак"/>
    <w:uiPriority w:val="99"/>
    <w:rsid w:val="00817427"/>
    <w:rPr>
      <w:rFonts w:ascii="Arial" w:hAnsi="Arial" w:cs="Arial"/>
    </w:rPr>
  </w:style>
  <w:style w:type="paragraph" w:customStyle="1" w:styleId="consplustitle">
    <w:name w:val="consplustitle"/>
    <w:basedOn w:val="a0"/>
    <w:uiPriority w:val="99"/>
    <w:rsid w:val="00817427"/>
    <w:pPr>
      <w:widowControl w:val="0"/>
      <w:suppressAutoHyphens/>
      <w:spacing w:before="120" w:after="24" w:line="276" w:lineRule="auto"/>
    </w:pPr>
    <w:rPr>
      <w:rFonts w:ascii="Arial" w:eastAsia="Calibri" w:hAnsi="Arial" w:cs="Arial"/>
      <w:color w:val="00000A"/>
      <w:szCs w:val="24"/>
      <w:lang w:eastAsia="zh-CN"/>
    </w:rPr>
  </w:style>
  <w:style w:type="character" w:customStyle="1" w:styleId="WW8Num1z1">
    <w:name w:val="WW8Num1z1"/>
    <w:uiPriority w:val="99"/>
    <w:rsid w:val="004508F2"/>
  </w:style>
  <w:style w:type="character" w:customStyle="1" w:styleId="WW8Num1z2">
    <w:name w:val="WW8Num1z2"/>
    <w:uiPriority w:val="99"/>
    <w:rsid w:val="004508F2"/>
  </w:style>
  <w:style w:type="character" w:customStyle="1" w:styleId="WW8Num1z3">
    <w:name w:val="WW8Num1z3"/>
    <w:uiPriority w:val="99"/>
    <w:rsid w:val="004508F2"/>
  </w:style>
  <w:style w:type="character" w:customStyle="1" w:styleId="WW8Num1z4">
    <w:name w:val="WW8Num1z4"/>
    <w:uiPriority w:val="99"/>
    <w:rsid w:val="004508F2"/>
  </w:style>
  <w:style w:type="character" w:customStyle="1" w:styleId="WW8Num1z5">
    <w:name w:val="WW8Num1z5"/>
    <w:uiPriority w:val="99"/>
    <w:rsid w:val="004508F2"/>
  </w:style>
  <w:style w:type="character" w:customStyle="1" w:styleId="WW8Num1z6">
    <w:name w:val="WW8Num1z6"/>
    <w:uiPriority w:val="99"/>
    <w:rsid w:val="004508F2"/>
  </w:style>
  <w:style w:type="character" w:customStyle="1" w:styleId="WW8Num1z7">
    <w:name w:val="WW8Num1z7"/>
    <w:uiPriority w:val="99"/>
    <w:rsid w:val="004508F2"/>
  </w:style>
  <w:style w:type="character" w:customStyle="1" w:styleId="WW8Num1z8">
    <w:name w:val="WW8Num1z8"/>
    <w:uiPriority w:val="99"/>
    <w:rsid w:val="004508F2"/>
  </w:style>
  <w:style w:type="character" w:customStyle="1" w:styleId="WW8Num2z0">
    <w:name w:val="WW8Num2z0"/>
    <w:uiPriority w:val="99"/>
    <w:rsid w:val="004508F2"/>
    <w:rPr>
      <w:sz w:val="22"/>
    </w:rPr>
  </w:style>
  <w:style w:type="character" w:customStyle="1" w:styleId="WW8Num2z1">
    <w:name w:val="WW8Num2z1"/>
    <w:uiPriority w:val="99"/>
    <w:rsid w:val="004508F2"/>
  </w:style>
  <w:style w:type="character" w:customStyle="1" w:styleId="WW8Num2z2">
    <w:name w:val="WW8Num2z2"/>
    <w:uiPriority w:val="99"/>
    <w:rsid w:val="004508F2"/>
  </w:style>
  <w:style w:type="character" w:customStyle="1" w:styleId="WW8Num2z3">
    <w:name w:val="WW8Num2z3"/>
    <w:uiPriority w:val="99"/>
    <w:rsid w:val="004508F2"/>
  </w:style>
  <w:style w:type="character" w:customStyle="1" w:styleId="WW8Num2z4">
    <w:name w:val="WW8Num2z4"/>
    <w:uiPriority w:val="99"/>
    <w:rsid w:val="004508F2"/>
  </w:style>
  <w:style w:type="character" w:customStyle="1" w:styleId="WW8Num2z5">
    <w:name w:val="WW8Num2z5"/>
    <w:uiPriority w:val="99"/>
    <w:rsid w:val="004508F2"/>
  </w:style>
  <w:style w:type="character" w:customStyle="1" w:styleId="WW8Num2z6">
    <w:name w:val="WW8Num2z6"/>
    <w:uiPriority w:val="99"/>
    <w:rsid w:val="004508F2"/>
  </w:style>
  <w:style w:type="character" w:customStyle="1" w:styleId="WW8Num2z7">
    <w:name w:val="WW8Num2z7"/>
    <w:uiPriority w:val="99"/>
    <w:rsid w:val="004508F2"/>
  </w:style>
  <w:style w:type="character" w:customStyle="1" w:styleId="WW8Num2z8">
    <w:name w:val="WW8Num2z8"/>
    <w:uiPriority w:val="99"/>
    <w:rsid w:val="004508F2"/>
  </w:style>
  <w:style w:type="character" w:customStyle="1" w:styleId="WW8Num3z0">
    <w:name w:val="WW8Num3z0"/>
    <w:uiPriority w:val="99"/>
    <w:rsid w:val="004508F2"/>
    <w:rPr>
      <w:rFonts w:eastAsia="Times New Roman"/>
      <w:color w:val="000000"/>
      <w:sz w:val="26"/>
    </w:rPr>
  </w:style>
  <w:style w:type="character" w:customStyle="1" w:styleId="WW8Num3z1">
    <w:name w:val="WW8Num3z1"/>
    <w:uiPriority w:val="99"/>
    <w:rsid w:val="004508F2"/>
  </w:style>
  <w:style w:type="character" w:customStyle="1" w:styleId="WW8Num3z2">
    <w:name w:val="WW8Num3z2"/>
    <w:uiPriority w:val="99"/>
    <w:rsid w:val="004508F2"/>
  </w:style>
  <w:style w:type="character" w:customStyle="1" w:styleId="WW8Num3z3">
    <w:name w:val="WW8Num3z3"/>
    <w:uiPriority w:val="99"/>
    <w:rsid w:val="004508F2"/>
  </w:style>
  <w:style w:type="character" w:customStyle="1" w:styleId="WW8Num3z4">
    <w:name w:val="WW8Num3z4"/>
    <w:uiPriority w:val="99"/>
    <w:rsid w:val="004508F2"/>
  </w:style>
  <w:style w:type="character" w:customStyle="1" w:styleId="WW8Num3z5">
    <w:name w:val="WW8Num3z5"/>
    <w:uiPriority w:val="99"/>
    <w:rsid w:val="004508F2"/>
  </w:style>
  <w:style w:type="character" w:customStyle="1" w:styleId="WW8Num3z6">
    <w:name w:val="WW8Num3z6"/>
    <w:uiPriority w:val="99"/>
    <w:rsid w:val="004508F2"/>
  </w:style>
  <w:style w:type="character" w:customStyle="1" w:styleId="WW8Num3z7">
    <w:name w:val="WW8Num3z7"/>
    <w:uiPriority w:val="99"/>
    <w:rsid w:val="004508F2"/>
  </w:style>
  <w:style w:type="character" w:customStyle="1" w:styleId="WW8Num3z8">
    <w:name w:val="WW8Num3z8"/>
    <w:uiPriority w:val="99"/>
    <w:rsid w:val="004508F2"/>
  </w:style>
  <w:style w:type="character" w:customStyle="1" w:styleId="WW8Num4z0">
    <w:name w:val="WW8Num4z0"/>
    <w:uiPriority w:val="99"/>
    <w:rsid w:val="004508F2"/>
    <w:rPr>
      <w:rFonts w:ascii="Symbol" w:eastAsia="Times New Roman" w:hAnsi="Symbol"/>
      <w:color w:val="000000"/>
      <w:sz w:val="26"/>
    </w:rPr>
  </w:style>
  <w:style w:type="character" w:customStyle="1" w:styleId="WW8Num4z1">
    <w:name w:val="WW8Num4z1"/>
    <w:uiPriority w:val="99"/>
    <w:rsid w:val="004508F2"/>
  </w:style>
  <w:style w:type="character" w:customStyle="1" w:styleId="WW8Num4z2">
    <w:name w:val="WW8Num4z2"/>
    <w:uiPriority w:val="99"/>
    <w:rsid w:val="004508F2"/>
  </w:style>
  <w:style w:type="character" w:customStyle="1" w:styleId="WW8Num4z3">
    <w:name w:val="WW8Num4z3"/>
    <w:uiPriority w:val="99"/>
    <w:rsid w:val="004508F2"/>
  </w:style>
  <w:style w:type="character" w:customStyle="1" w:styleId="WW8Num4z4">
    <w:name w:val="WW8Num4z4"/>
    <w:uiPriority w:val="99"/>
    <w:rsid w:val="004508F2"/>
  </w:style>
  <w:style w:type="character" w:customStyle="1" w:styleId="WW8Num4z5">
    <w:name w:val="WW8Num4z5"/>
    <w:uiPriority w:val="99"/>
    <w:rsid w:val="004508F2"/>
  </w:style>
  <w:style w:type="character" w:customStyle="1" w:styleId="WW8Num4z6">
    <w:name w:val="WW8Num4z6"/>
    <w:uiPriority w:val="99"/>
    <w:rsid w:val="004508F2"/>
  </w:style>
  <w:style w:type="character" w:customStyle="1" w:styleId="WW8Num4z7">
    <w:name w:val="WW8Num4z7"/>
    <w:uiPriority w:val="99"/>
    <w:rsid w:val="004508F2"/>
  </w:style>
  <w:style w:type="character" w:customStyle="1" w:styleId="WW8Num4z8">
    <w:name w:val="WW8Num4z8"/>
    <w:uiPriority w:val="99"/>
    <w:rsid w:val="004508F2"/>
  </w:style>
  <w:style w:type="character" w:customStyle="1" w:styleId="WW8Num5z0">
    <w:name w:val="WW8Num5z0"/>
    <w:uiPriority w:val="99"/>
    <w:rsid w:val="004508F2"/>
    <w:rPr>
      <w:rFonts w:ascii="Arial" w:hAnsi="Arial"/>
      <w:color w:val="00000A"/>
      <w:sz w:val="22"/>
    </w:rPr>
  </w:style>
  <w:style w:type="character" w:customStyle="1" w:styleId="WW8Num5z1">
    <w:name w:val="WW8Num5z1"/>
    <w:uiPriority w:val="99"/>
    <w:rsid w:val="004508F2"/>
  </w:style>
  <w:style w:type="character" w:customStyle="1" w:styleId="WW8Num5z2">
    <w:name w:val="WW8Num5z2"/>
    <w:uiPriority w:val="99"/>
    <w:rsid w:val="004508F2"/>
  </w:style>
  <w:style w:type="character" w:customStyle="1" w:styleId="WW8Num6z0">
    <w:name w:val="WW8Num6z0"/>
    <w:uiPriority w:val="99"/>
    <w:rsid w:val="004508F2"/>
    <w:rPr>
      <w:rFonts w:ascii="Symbol" w:hAnsi="Symbol"/>
      <w:b/>
      <w:color w:val="00000A"/>
      <w:sz w:val="22"/>
    </w:rPr>
  </w:style>
  <w:style w:type="character" w:customStyle="1" w:styleId="WW8Num6z1">
    <w:name w:val="WW8Num6z1"/>
    <w:uiPriority w:val="99"/>
    <w:rsid w:val="004508F2"/>
    <w:rPr>
      <w:rFonts w:ascii="Courier New" w:hAnsi="Courier New"/>
      <w:sz w:val="20"/>
    </w:rPr>
  </w:style>
  <w:style w:type="character" w:customStyle="1" w:styleId="WW8Num6z2">
    <w:name w:val="WW8Num6z2"/>
    <w:uiPriority w:val="99"/>
    <w:rsid w:val="004508F2"/>
    <w:rPr>
      <w:rFonts w:ascii="Wingdings" w:hAnsi="Wingdings"/>
      <w:sz w:val="20"/>
    </w:rPr>
  </w:style>
  <w:style w:type="character" w:customStyle="1" w:styleId="WW8Num6z3">
    <w:name w:val="WW8Num6z3"/>
    <w:uiPriority w:val="99"/>
    <w:rsid w:val="004508F2"/>
  </w:style>
  <w:style w:type="character" w:customStyle="1" w:styleId="WW8Num6z4">
    <w:name w:val="WW8Num6z4"/>
    <w:uiPriority w:val="99"/>
    <w:rsid w:val="004508F2"/>
  </w:style>
  <w:style w:type="character" w:customStyle="1" w:styleId="WW8Num6z5">
    <w:name w:val="WW8Num6z5"/>
    <w:uiPriority w:val="99"/>
    <w:rsid w:val="004508F2"/>
  </w:style>
  <w:style w:type="character" w:customStyle="1" w:styleId="WW8Num6z6">
    <w:name w:val="WW8Num6z6"/>
    <w:uiPriority w:val="99"/>
    <w:rsid w:val="004508F2"/>
  </w:style>
  <w:style w:type="character" w:customStyle="1" w:styleId="WW8Num6z7">
    <w:name w:val="WW8Num6z7"/>
    <w:uiPriority w:val="99"/>
    <w:rsid w:val="004508F2"/>
  </w:style>
  <w:style w:type="character" w:customStyle="1" w:styleId="WW8Num6z8">
    <w:name w:val="WW8Num6z8"/>
    <w:uiPriority w:val="99"/>
    <w:rsid w:val="004508F2"/>
  </w:style>
  <w:style w:type="character" w:customStyle="1" w:styleId="WW8Num7z0">
    <w:name w:val="WW8Num7z0"/>
    <w:uiPriority w:val="99"/>
    <w:rsid w:val="004508F2"/>
    <w:rPr>
      <w:rFonts w:ascii="Symbol" w:hAnsi="Symbol"/>
      <w:sz w:val="22"/>
    </w:rPr>
  </w:style>
  <w:style w:type="character" w:customStyle="1" w:styleId="WW8Num7z1">
    <w:name w:val="WW8Num7z1"/>
    <w:uiPriority w:val="99"/>
    <w:rsid w:val="004508F2"/>
    <w:rPr>
      <w:rFonts w:ascii="Courier New" w:hAnsi="Courier New"/>
      <w:sz w:val="20"/>
    </w:rPr>
  </w:style>
  <w:style w:type="character" w:customStyle="1" w:styleId="WW8Num7z2">
    <w:name w:val="WW8Num7z2"/>
    <w:uiPriority w:val="99"/>
    <w:rsid w:val="004508F2"/>
    <w:rPr>
      <w:rFonts w:ascii="Wingdings" w:hAnsi="Wingdings"/>
      <w:sz w:val="20"/>
    </w:rPr>
  </w:style>
  <w:style w:type="character" w:customStyle="1" w:styleId="WW8Num7z3">
    <w:name w:val="WW8Num7z3"/>
    <w:uiPriority w:val="99"/>
    <w:rsid w:val="004508F2"/>
  </w:style>
  <w:style w:type="character" w:customStyle="1" w:styleId="WW8Num7z4">
    <w:name w:val="WW8Num7z4"/>
    <w:uiPriority w:val="99"/>
    <w:rsid w:val="004508F2"/>
  </w:style>
  <w:style w:type="character" w:customStyle="1" w:styleId="WW8Num7z5">
    <w:name w:val="WW8Num7z5"/>
    <w:uiPriority w:val="99"/>
    <w:rsid w:val="004508F2"/>
  </w:style>
  <w:style w:type="character" w:customStyle="1" w:styleId="WW8Num7z6">
    <w:name w:val="WW8Num7z6"/>
    <w:uiPriority w:val="99"/>
    <w:rsid w:val="004508F2"/>
  </w:style>
  <w:style w:type="character" w:customStyle="1" w:styleId="WW8Num7z7">
    <w:name w:val="WW8Num7z7"/>
    <w:uiPriority w:val="99"/>
    <w:rsid w:val="004508F2"/>
  </w:style>
  <w:style w:type="character" w:customStyle="1" w:styleId="WW8Num7z8">
    <w:name w:val="WW8Num7z8"/>
    <w:uiPriority w:val="99"/>
    <w:rsid w:val="004508F2"/>
  </w:style>
  <w:style w:type="character" w:customStyle="1" w:styleId="91">
    <w:name w:val="Основной шрифт абзаца9"/>
    <w:uiPriority w:val="99"/>
    <w:rsid w:val="004508F2"/>
  </w:style>
  <w:style w:type="character" w:customStyle="1" w:styleId="8">
    <w:name w:val="Основной шрифт абзаца8"/>
    <w:uiPriority w:val="99"/>
    <w:rsid w:val="004508F2"/>
  </w:style>
  <w:style w:type="character" w:customStyle="1" w:styleId="71">
    <w:name w:val="Основной шрифт абзаца7"/>
    <w:uiPriority w:val="99"/>
    <w:rsid w:val="004508F2"/>
  </w:style>
  <w:style w:type="character" w:customStyle="1" w:styleId="WW8Num8z0">
    <w:name w:val="WW8Num8z0"/>
    <w:uiPriority w:val="99"/>
    <w:rsid w:val="004508F2"/>
    <w:rPr>
      <w:rFonts w:ascii="Symbol" w:hAnsi="Symbol"/>
      <w:sz w:val="20"/>
    </w:rPr>
  </w:style>
  <w:style w:type="character" w:customStyle="1" w:styleId="WW8Num9z0">
    <w:name w:val="WW8Num9z0"/>
    <w:uiPriority w:val="99"/>
    <w:rsid w:val="004508F2"/>
  </w:style>
  <w:style w:type="character" w:customStyle="1" w:styleId="WW8Num10z0">
    <w:name w:val="WW8Num10z0"/>
    <w:uiPriority w:val="99"/>
    <w:rsid w:val="004508F2"/>
    <w:rPr>
      <w:rFonts w:ascii="Symbol" w:hAnsi="Symbol"/>
      <w:sz w:val="20"/>
    </w:rPr>
  </w:style>
  <w:style w:type="character" w:customStyle="1" w:styleId="WW8Num11z0">
    <w:name w:val="WW8Num11z0"/>
    <w:uiPriority w:val="99"/>
    <w:rsid w:val="004508F2"/>
    <w:rPr>
      <w:rFonts w:ascii="Symbol" w:hAnsi="Symbol"/>
      <w:sz w:val="20"/>
    </w:rPr>
  </w:style>
  <w:style w:type="character" w:customStyle="1" w:styleId="WW8Num11z1">
    <w:name w:val="WW8Num11z1"/>
    <w:uiPriority w:val="99"/>
    <w:rsid w:val="004508F2"/>
    <w:rPr>
      <w:rFonts w:ascii="Courier New" w:hAnsi="Courier New"/>
      <w:sz w:val="20"/>
    </w:rPr>
  </w:style>
  <w:style w:type="character" w:customStyle="1" w:styleId="WW8Num11z2">
    <w:name w:val="WW8Num11z2"/>
    <w:uiPriority w:val="99"/>
    <w:rsid w:val="004508F2"/>
    <w:rPr>
      <w:rFonts w:ascii="Wingdings" w:hAnsi="Wingdings"/>
      <w:sz w:val="20"/>
    </w:rPr>
  </w:style>
  <w:style w:type="character" w:customStyle="1" w:styleId="WW8Num11z3">
    <w:name w:val="WW8Num11z3"/>
    <w:uiPriority w:val="99"/>
    <w:rsid w:val="004508F2"/>
  </w:style>
  <w:style w:type="character" w:customStyle="1" w:styleId="WW8Num11z4">
    <w:name w:val="WW8Num11z4"/>
    <w:uiPriority w:val="99"/>
    <w:rsid w:val="004508F2"/>
  </w:style>
  <w:style w:type="character" w:customStyle="1" w:styleId="WW8Num11z5">
    <w:name w:val="WW8Num11z5"/>
    <w:uiPriority w:val="99"/>
    <w:rsid w:val="004508F2"/>
  </w:style>
  <w:style w:type="character" w:customStyle="1" w:styleId="WW8Num11z6">
    <w:name w:val="WW8Num11z6"/>
    <w:uiPriority w:val="99"/>
    <w:rsid w:val="004508F2"/>
  </w:style>
  <w:style w:type="character" w:customStyle="1" w:styleId="WW8Num11z7">
    <w:name w:val="WW8Num11z7"/>
    <w:uiPriority w:val="99"/>
    <w:rsid w:val="004508F2"/>
  </w:style>
  <w:style w:type="character" w:customStyle="1" w:styleId="WW8Num11z8">
    <w:name w:val="WW8Num11z8"/>
    <w:uiPriority w:val="99"/>
    <w:rsid w:val="004508F2"/>
  </w:style>
  <w:style w:type="character" w:customStyle="1" w:styleId="WW8Num12z0">
    <w:name w:val="WW8Num12z0"/>
    <w:uiPriority w:val="99"/>
    <w:rsid w:val="004508F2"/>
  </w:style>
  <w:style w:type="character" w:customStyle="1" w:styleId="WW8Num12z1">
    <w:name w:val="WW8Num12z1"/>
    <w:uiPriority w:val="99"/>
    <w:rsid w:val="004508F2"/>
  </w:style>
  <w:style w:type="character" w:customStyle="1" w:styleId="WW8Num12z2">
    <w:name w:val="WW8Num12z2"/>
    <w:uiPriority w:val="99"/>
    <w:rsid w:val="004508F2"/>
  </w:style>
  <w:style w:type="character" w:customStyle="1" w:styleId="WW8Num12z3">
    <w:name w:val="WW8Num12z3"/>
    <w:uiPriority w:val="99"/>
    <w:rsid w:val="004508F2"/>
  </w:style>
  <w:style w:type="character" w:customStyle="1" w:styleId="WW8Num12z4">
    <w:name w:val="WW8Num12z4"/>
    <w:uiPriority w:val="99"/>
    <w:rsid w:val="004508F2"/>
  </w:style>
  <w:style w:type="character" w:customStyle="1" w:styleId="WW8Num12z5">
    <w:name w:val="WW8Num12z5"/>
    <w:uiPriority w:val="99"/>
    <w:rsid w:val="004508F2"/>
  </w:style>
  <w:style w:type="character" w:customStyle="1" w:styleId="WW8Num12z6">
    <w:name w:val="WW8Num12z6"/>
    <w:uiPriority w:val="99"/>
    <w:rsid w:val="004508F2"/>
  </w:style>
  <w:style w:type="character" w:customStyle="1" w:styleId="WW8Num12z7">
    <w:name w:val="WW8Num12z7"/>
    <w:uiPriority w:val="99"/>
    <w:rsid w:val="004508F2"/>
  </w:style>
  <w:style w:type="character" w:customStyle="1" w:styleId="WW8Num12z8">
    <w:name w:val="WW8Num12z8"/>
    <w:uiPriority w:val="99"/>
    <w:rsid w:val="004508F2"/>
  </w:style>
  <w:style w:type="character" w:customStyle="1" w:styleId="WW8Num13z0">
    <w:name w:val="WW8Num13z0"/>
    <w:uiPriority w:val="99"/>
    <w:rsid w:val="004508F2"/>
  </w:style>
  <w:style w:type="character" w:customStyle="1" w:styleId="WW8Num13z1">
    <w:name w:val="WW8Num13z1"/>
    <w:uiPriority w:val="99"/>
    <w:rsid w:val="004508F2"/>
  </w:style>
  <w:style w:type="character" w:customStyle="1" w:styleId="WW8Num13z2">
    <w:name w:val="WW8Num13z2"/>
    <w:uiPriority w:val="99"/>
    <w:rsid w:val="004508F2"/>
  </w:style>
  <w:style w:type="character" w:customStyle="1" w:styleId="WW8Num13z3">
    <w:name w:val="WW8Num13z3"/>
    <w:uiPriority w:val="99"/>
    <w:rsid w:val="004508F2"/>
  </w:style>
  <w:style w:type="character" w:customStyle="1" w:styleId="WW8Num13z4">
    <w:name w:val="WW8Num13z4"/>
    <w:uiPriority w:val="99"/>
    <w:rsid w:val="004508F2"/>
  </w:style>
  <w:style w:type="character" w:customStyle="1" w:styleId="WW8Num13z5">
    <w:name w:val="WW8Num13z5"/>
    <w:uiPriority w:val="99"/>
    <w:rsid w:val="004508F2"/>
  </w:style>
  <w:style w:type="character" w:customStyle="1" w:styleId="WW8Num13z6">
    <w:name w:val="WW8Num13z6"/>
    <w:uiPriority w:val="99"/>
    <w:rsid w:val="004508F2"/>
  </w:style>
  <w:style w:type="character" w:customStyle="1" w:styleId="WW8Num13z7">
    <w:name w:val="WW8Num13z7"/>
    <w:uiPriority w:val="99"/>
    <w:rsid w:val="004508F2"/>
  </w:style>
  <w:style w:type="character" w:customStyle="1" w:styleId="WW8Num13z8">
    <w:name w:val="WW8Num13z8"/>
    <w:uiPriority w:val="99"/>
    <w:rsid w:val="004508F2"/>
  </w:style>
  <w:style w:type="character" w:customStyle="1" w:styleId="WW8Num14z0">
    <w:name w:val="WW8Num14z0"/>
    <w:uiPriority w:val="99"/>
    <w:rsid w:val="004508F2"/>
  </w:style>
  <w:style w:type="character" w:customStyle="1" w:styleId="WW8Num14z1">
    <w:name w:val="WW8Num14z1"/>
    <w:uiPriority w:val="99"/>
    <w:rsid w:val="004508F2"/>
  </w:style>
  <w:style w:type="character" w:customStyle="1" w:styleId="WW8Num14z2">
    <w:name w:val="WW8Num14z2"/>
    <w:uiPriority w:val="99"/>
    <w:rsid w:val="004508F2"/>
  </w:style>
  <w:style w:type="character" w:customStyle="1" w:styleId="WW8Num14z3">
    <w:name w:val="WW8Num14z3"/>
    <w:uiPriority w:val="99"/>
    <w:rsid w:val="004508F2"/>
  </w:style>
  <w:style w:type="character" w:customStyle="1" w:styleId="WW8Num14z4">
    <w:name w:val="WW8Num14z4"/>
    <w:uiPriority w:val="99"/>
    <w:rsid w:val="004508F2"/>
  </w:style>
  <w:style w:type="character" w:customStyle="1" w:styleId="WW8Num14z5">
    <w:name w:val="WW8Num14z5"/>
    <w:uiPriority w:val="99"/>
    <w:rsid w:val="004508F2"/>
  </w:style>
  <w:style w:type="character" w:customStyle="1" w:styleId="WW8Num14z6">
    <w:name w:val="WW8Num14z6"/>
    <w:uiPriority w:val="99"/>
    <w:rsid w:val="004508F2"/>
  </w:style>
  <w:style w:type="character" w:customStyle="1" w:styleId="WW8Num14z7">
    <w:name w:val="WW8Num14z7"/>
    <w:uiPriority w:val="99"/>
    <w:rsid w:val="004508F2"/>
  </w:style>
  <w:style w:type="character" w:customStyle="1" w:styleId="WW8Num14z8">
    <w:name w:val="WW8Num14z8"/>
    <w:uiPriority w:val="99"/>
    <w:rsid w:val="004508F2"/>
  </w:style>
  <w:style w:type="character" w:customStyle="1" w:styleId="WW8Num15z0">
    <w:name w:val="WW8Num15z0"/>
    <w:uiPriority w:val="99"/>
    <w:rsid w:val="004508F2"/>
    <w:rPr>
      <w:rFonts w:ascii="Symbol" w:hAnsi="Symbol"/>
      <w:color w:val="auto"/>
      <w:sz w:val="22"/>
    </w:rPr>
  </w:style>
  <w:style w:type="character" w:customStyle="1" w:styleId="WW8Num15z1">
    <w:name w:val="WW8Num15z1"/>
    <w:uiPriority w:val="99"/>
    <w:rsid w:val="004508F2"/>
    <w:rPr>
      <w:rFonts w:ascii="Courier New" w:hAnsi="Courier New"/>
    </w:rPr>
  </w:style>
  <w:style w:type="character" w:customStyle="1" w:styleId="WW8Num15z2">
    <w:name w:val="WW8Num15z2"/>
    <w:uiPriority w:val="99"/>
    <w:rsid w:val="004508F2"/>
    <w:rPr>
      <w:rFonts w:ascii="Wingdings" w:hAnsi="Wingdings"/>
    </w:rPr>
  </w:style>
  <w:style w:type="character" w:customStyle="1" w:styleId="WW8Num16z0">
    <w:name w:val="WW8Num16z0"/>
    <w:uiPriority w:val="99"/>
    <w:rsid w:val="004508F2"/>
    <w:rPr>
      <w:sz w:val="22"/>
    </w:rPr>
  </w:style>
  <w:style w:type="character" w:customStyle="1" w:styleId="WW8Num16z1">
    <w:name w:val="WW8Num16z1"/>
    <w:uiPriority w:val="99"/>
    <w:rsid w:val="004508F2"/>
  </w:style>
  <w:style w:type="character" w:customStyle="1" w:styleId="WW8Num16z2">
    <w:name w:val="WW8Num16z2"/>
    <w:uiPriority w:val="99"/>
    <w:rsid w:val="004508F2"/>
  </w:style>
  <w:style w:type="character" w:customStyle="1" w:styleId="WW8Num16z3">
    <w:name w:val="WW8Num16z3"/>
    <w:uiPriority w:val="99"/>
    <w:rsid w:val="004508F2"/>
  </w:style>
  <w:style w:type="character" w:customStyle="1" w:styleId="WW8Num16z4">
    <w:name w:val="WW8Num16z4"/>
    <w:uiPriority w:val="99"/>
    <w:rsid w:val="004508F2"/>
  </w:style>
  <w:style w:type="character" w:customStyle="1" w:styleId="WW8Num16z5">
    <w:name w:val="WW8Num16z5"/>
    <w:uiPriority w:val="99"/>
    <w:rsid w:val="004508F2"/>
  </w:style>
  <w:style w:type="character" w:customStyle="1" w:styleId="WW8Num16z6">
    <w:name w:val="WW8Num16z6"/>
    <w:uiPriority w:val="99"/>
    <w:rsid w:val="004508F2"/>
  </w:style>
  <w:style w:type="character" w:customStyle="1" w:styleId="WW8Num16z7">
    <w:name w:val="WW8Num16z7"/>
    <w:uiPriority w:val="99"/>
    <w:rsid w:val="004508F2"/>
  </w:style>
  <w:style w:type="character" w:customStyle="1" w:styleId="WW8Num16z8">
    <w:name w:val="WW8Num16z8"/>
    <w:uiPriority w:val="99"/>
    <w:rsid w:val="004508F2"/>
  </w:style>
  <w:style w:type="character" w:customStyle="1" w:styleId="WW8Num17z0">
    <w:name w:val="WW8Num17z0"/>
    <w:uiPriority w:val="99"/>
    <w:rsid w:val="004508F2"/>
    <w:rPr>
      <w:color w:val="000000"/>
      <w:sz w:val="26"/>
    </w:rPr>
  </w:style>
  <w:style w:type="character" w:customStyle="1" w:styleId="WW8Num17z1">
    <w:name w:val="WW8Num17z1"/>
    <w:uiPriority w:val="99"/>
    <w:rsid w:val="004508F2"/>
  </w:style>
  <w:style w:type="character" w:customStyle="1" w:styleId="WW8Num17z2">
    <w:name w:val="WW8Num17z2"/>
    <w:uiPriority w:val="99"/>
    <w:rsid w:val="004508F2"/>
  </w:style>
  <w:style w:type="character" w:customStyle="1" w:styleId="WW8Num17z3">
    <w:name w:val="WW8Num17z3"/>
    <w:uiPriority w:val="99"/>
    <w:rsid w:val="004508F2"/>
  </w:style>
  <w:style w:type="character" w:customStyle="1" w:styleId="WW8Num17z4">
    <w:name w:val="WW8Num17z4"/>
    <w:uiPriority w:val="99"/>
    <w:rsid w:val="004508F2"/>
  </w:style>
  <w:style w:type="character" w:customStyle="1" w:styleId="WW8Num17z5">
    <w:name w:val="WW8Num17z5"/>
    <w:uiPriority w:val="99"/>
    <w:rsid w:val="004508F2"/>
  </w:style>
  <w:style w:type="character" w:customStyle="1" w:styleId="WW8Num17z6">
    <w:name w:val="WW8Num17z6"/>
    <w:uiPriority w:val="99"/>
    <w:rsid w:val="004508F2"/>
  </w:style>
  <w:style w:type="character" w:customStyle="1" w:styleId="WW8Num17z7">
    <w:name w:val="WW8Num17z7"/>
    <w:uiPriority w:val="99"/>
    <w:rsid w:val="004508F2"/>
  </w:style>
  <w:style w:type="character" w:customStyle="1" w:styleId="WW8Num17z8">
    <w:name w:val="WW8Num17z8"/>
    <w:uiPriority w:val="99"/>
    <w:rsid w:val="004508F2"/>
  </w:style>
  <w:style w:type="character" w:customStyle="1" w:styleId="61">
    <w:name w:val="Основной шрифт абзаца6"/>
    <w:uiPriority w:val="99"/>
    <w:rsid w:val="004508F2"/>
  </w:style>
  <w:style w:type="character" w:customStyle="1" w:styleId="51">
    <w:name w:val="Основной шрифт абзаца5"/>
    <w:uiPriority w:val="99"/>
    <w:rsid w:val="004508F2"/>
  </w:style>
  <w:style w:type="character" w:customStyle="1" w:styleId="WW8Num5z3">
    <w:name w:val="WW8Num5z3"/>
    <w:uiPriority w:val="99"/>
    <w:rsid w:val="004508F2"/>
  </w:style>
  <w:style w:type="character" w:customStyle="1" w:styleId="WW8Num5z4">
    <w:name w:val="WW8Num5z4"/>
    <w:uiPriority w:val="99"/>
    <w:rsid w:val="004508F2"/>
  </w:style>
  <w:style w:type="character" w:customStyle="1" w:styleId="WW8Num5z5">
    <w:name w:val="WW8Num5z5"/>
    <w:uiPriority w:val="99"/>
    <w:rsid w:val="004508F2"/>
  </w:style>
  <w:style w:type="character" w:customStyle="1" w:styleId="WW8Num5z6">
    <w:name w:val="WW8Num5z6"/>
    <w:uiPriority w:val="99"/>
    <w:rsid w:val="004508F2"/>
  </w:style>
  <w:style w:type="character" w:customStyle="1" w:styleId="WW8Num5z7">
    <w:name w:val="WW8Num5z7"/>
    <w:uiPriority w:val="99"/>
    <w:rsid w:val="004508F2"/>
  </w:style>
  <w:style w:type="character" w:customStyle="1" w:styleId="WW8Num5z8">
    <w:name w:val="WW8Num5z8"/>
    <w:uiPriority w:val="99"/>
    <w:rsid w:val="004508F2"/>
  </w:style>
  <w:style w:type="character" w:customStyle="1" w:styleId="41">
    <w:name w:val="Основной шрифт абзаца4"/>
    <w:uiPriority w:val="99"/>
    <w:rsid w:val="004508F2"/>
  </w:style>
  <w:style w:type="character" w:customStyle="1" w:styleId="31">
    <w:name w:val="Основной шрифт абзаца3"/>
    <w:uiPriority w:val="99"/>
    <w:rsid w:val="004508F2"/>
  </w:style>
  <w:style w:type="character" w:customStyle="1" w:styleId="22">
    <w:name w:val="Основной шрифт абзаца2"/>
    <w:uiPriority w:val="99"/>
    <w:rsid w:val="004508F2"/>
  </w:style>
  <w:style w:type="character" w:customStyle="1" w:styleId="15">
    <w:name w:val="Основной шрифт абзаца1"/>
    <w:rsid w:val="004508F2"/>
  </w:style>
  <w:style w:type="character" w:customStyle="1" w:styleId="28">
    <w:name w:val="Основной шрифт абзаца28"/>
    <w:uiPriority w:val="99"/>
    <w:rsid w:val="004508F2"/>
  </w:style>
  <w:style w:type="character" w:customStyle="1" w:styleId="WW8Num10z1">
    <w:name w:val="WW8Num10z1"/>
    <w:uiPriority w:val="99"/>
    <w:rsid w:val="004508F2"/>
    <w:rPr>
      <w:rFonts w:ascii="Courier New" w:hAnsi="Courier New"/>
      <w:sz w:val="20"/>
    </w:rPr>
  </w:style>
  <w:style w:type="character" w:customStyle="1" w:styleId="WW8Num10z2">
    <w:name w:val="WW8Num10z2"/>
    <w:uiPriority w:val="99"/>
    <w:rsid w:val="004508F2"/>
    <w:rPr>
      <w:rFonts w:ascii="Wingdings" w:hAnsi="Wingdings"/>
      <w:sz w:val="20"/>
    </w:rPr>
  </w:style>
  <w:style w:type="character" w:customStyle="1" w:styleId="ListLabel2">
    <w:name w:val="ListLabel 2"/>
    <w:uiPriority w:val="99"/>
    <w:rsid w:val="004508F2"/>
    <w:rPr>
      <w:sz w:val="20"/>
    </w:rPr>
  </w:style>
  <w:style w:type="character" w:customStyle="1" w:styleId="ListLabel3">
    <w:name w:val="ListLabel 3"/>
    <w:uiPriority w:val="99"/>
    <w:rsid w:val="004508F2"/>
    <w:rPr>
      <w:sz w:val="22"/>
    </w:rPr>
  </w:style>
  <w:style w:type="character" w:customStyle="1" w:styleId="ListLabel4">
    <w:name w:val="ListLabel 4"/>
    <w:uiPriority w:val="99"/>
    <w:rsid w:val="004508F2"/>
    <w:rPr>
      <w:rFonts w:eastAsia="Times New Roman"/>
      <w:color w:val="000000"/>
      <w:sz w:val="26"/>
    </w:rPr>
  </w:style>
  <w:style w:type="character" w:customStyle="1" w:styleId="ListLabel5">
    <w:name w:val="ListLabel 5"/>
    <w:uiPriority w:val="99"/>
    <w:rsid w:val="004508F2"/>
    <w:rPr>
      <w:rFonts w:eastAsia="Times New Roman"/>
      <w:color w:val="000000"/>
      <w:sz w:val="26"/>
    </w:rPr>
  </w:style>
  <w:style w:type="character" w:customStyle="1" w:styleId="ListLabel6">
    <w:name w:val="ListLabel 6"/>
    <w:uiPriority w:val="99"/>
    <w:rsid w:val="004508F2"/>
    <w:rPr>
      <w:sz w:val="22"/>
    </w:rPr>
  </w:style>
  <w:style w:type="character" w:customStyle="1" w:styleId="ListLabel7">
    <w:name w:val="ListLabel 7"/>
    <w:uiPriority w:val="99"/>
    <w:rsid w:val="004508F2"/>
    <w:rPr>
      <w:color w:val="000000"/>
      <w:sz w:val="26"/>
    </w:rPr>
  </w:style>
  <w:style w:type="character" w:customStyle="1" w:styleId="ListLabel8">
    <w:name w:val="ListLabel 8"/>
    <w:uiPriority w:val="99"/>
    <w:rsid w:val="004508F2"/>
    <w:rPr>
      <w:color w:val="000000"/>
      <w:sz w:val="26"/>
    </w:rPr>
  </w:style>
  <w:style w:type="character" w:customStyle="1" w:styleId="ListLabel9">
    <w:name w:val="ListLabel 9"/>
    <w:uiPriority w:val="99"/>
    <w:rsid w:val="004508F2"/>
    <w:rPr>
      <w:sz w:val="22"/>
    </w:rPr>
  </w:style>
  <w:style w:type="character" w:customStyle="1" w:styleId="ListLabel10">
    <w:name w:val="ListLabel 10"/>
    <w:uiPriority w:val="99"/>
    <w:rsid w:val="004508F2"/>
  </w:style>
  <w:style w:type="character" w:customStyle="1" w:styleId="ListLabel11">
    <w:name w:val="ListLabel 11"/>
    <w:uiPriority w:val="99"/>
    <w:rsid w:val="004508F2"/>
  </w:style>
  <w:style w:type="character" w:customStyle="1" w:styleId="ListLabel12">
    <w:name w:val="ListLabel 12"/>
    <w:uiPriority w:val="99"/>
    <w:rsid w:val="004508F2"/>
    <w:rPr>
      <w:sz w:val="22"/>
    </w:rPr>
  </w:style>
  <w:style w:type="character" w:customStyle="1" w:styleId="ListLabel13">
    <w:name w:val="ListLabel 13"/>
    <w:uiPriority w:val="99"/>
    <w:rsid w:val="004508F2"/>
    <w:rPr>
      <w:color w:val="000000"/>
      <w:sz w:val="26"/>
    </w:rPr>
  </w:style>
  <w:style w:type="character" w:customStyle="1" w:styleId="ListLabel14">
    <w:name w:val="ListLabel 14"/>
    <w:uiPriority w:val="99"/>
    <w:rsid w:val="004508F2"/>
    <w:rPr>
      <w:color w:val="000000"/>
      <w:sz w:val="26"/>
    </w:rPr>
  </w:style>
  <w:style w:type="character" w:customStyle="1" w:styleId="ListLabel15">
    <w:name w:val="ListLabel 15"/>
    <w:uiPriority w:val="99"/>
    <w:rsid w:val="004508F2"/>
    <w:rPr>
      <w:sz w:val="22"/>
    </w:rPr>
  </w:style>
  <w:style w:type="character" w:customStyle="1" w:styleId="ListLabel16">
    <w:name w:val="ListLabel 16"/>
    <w:uiPriority w:val="99"/>
    <w:rsid w:val="004508F2"/>
  </w:style>
  <w:style w:type="character" w:customStyle="1" w:styleId="ListLabel17">
    <w:name w:val="ListLabel 17"/>
    <w:uiPriority w:val="99"/>
    <w:rsid w:val="004508F2"/>
  </w:style>
  <w:style w:type="paragraph" w:styleId="aff">
    <w:name w:val="caption"/>
    <w:basedOn w:val="a0"/>
    <w:qFormat/>
    <w:rsid w:val="004508F2"/>
    <w:pPr>
      <w:widowControl w:val="0"/>
      <w:suppressLineNumbers/>
      <w:suppressAutoHyphens/>
      <w:spacing w:before="120" w:after="120" w:line="276" w:lineRule="auto"/>
    </w:pPr>
    <w:rPr>
      <w:rFonts w:ascii="Arial" w:eastAsia="Calibri" w:hAnsi="Arial" w:cs="Mangal"/>
      <w:i/>
      <w:iCs/>
      <w:color w:val="00000A"/>
      <w:sz w:val="24"/>
      <w:szCs w:val="24"/>
      <w:lang w:eastAsia="zh-CN"/>
    </w:rPr>
  </w:style>
  <w:style w:type="paragraph" w:customStyle="1" w:styleId="100">
    <w:name w:val="Указатель10"/>
    <w:basedOn w:val="a0"/>
    <w:uiPriority w:val="99"/>
    <w:rsid w:val="004508F2"/>
    <w:pPr>
      <w:widowControl w:val="0"/>
      <w:suppressLineNumbers/>
      <w:suppressAutoHyphens/>
      <w:spacing w:after="200" w:line="276" w:lineRule="auto"/>
    </w:pPr>
    <w:rPr>
      <w:rFonts w:ascii="Arial" w:eastAsia="Calibri" w:hAnsi="Arial" w:cs="Mangal"/>
      <w:color w:val="00000A"/>
      <w:szCs w:val="24"/>
      <w:lang w:eastAsia="zh-CN"/>
    </w:rPr>
  </w:style>
  <w:style w:type="paragraph" w:customStyle="1" w:styleId="52">
    <w:name w:val="Название объекта5"/>
    <w:basedOn w:val="a0"/>
    <w:uiPriority w:val="99"/>
    <w:rsid w:val="004508F2"/>
    <w:pPr>
      <w:widowControl w:val="0"/>
      <w:suppressLineNumbers/>
      <w:suppressAutoHyphens/>
      <w:spacing w:before="120" w:after="120" w:line="276" w:lineRule="auto"/>
    </w:pPr>
    <w:rPr>
      <w:rFonts w:ascii="Arial" w:eastAsia="Calibri" w:hAnsi="Arial" w:cs="Mangal"/>
      <w:i/>
      <w:iCs/>
      <w:color w:val="00000A"/>
      <w:sz w:val="24"/>
      <w:szCs w:val="24"/>
      <w:lang w:eastAsia="zh-CN"/>
    </w:rPr>
  </w:style>
  <w:style w:type="paragraph" w:customStyle="1" w:styleId="92">
    <w:name w:val="Указатель9"/>
    <w:basedOn w:val="a0"/>
    <w:uiPriority w:val="99"/>
    <w:rsid w:val="004508F2"/>
    <w:pPr>
      <w:widowControl w:val="0"/>
      <w:suppressLineNumbers/>
      <w:suppressAutoHyphens/>
      <w:spacing w:after="200" w:line="276" w:lineRule="auto"/>
    </w:pPr>
    <w:rPr>
      <w:rFonts w:ascii="Arial" w:eastAsia="Calibri" w:hAnsi="Arial" w:cs="Mangal"/>
      <w:color w:val="00000A"/>
      <w:szCs w:val="24"/>
      <w:lang w:eastAsia="zh-CN"/>
    </w:rPr>
  </w:style>
  <w:style w:type="paragraph" w:customStyle="1" w:styleId="42">
    <w:name w:val="Название объекта4"/>
    <w:basedOn w:val="a0"/>
    <w:uiPriority w:val="99"/>
    <w:rsid w:val="004508F2"/>
    <w:pPr>
      <w:widowControl w:val="0"/>
      <w:suppressLineNumbers/>
      <w:suppressAutoHyphens/>
      <w:spacing w:before="120" w:after="120" w:line="276" w:lineRule="auto"/>
    </w:pPr>
    <w:rPr>
      <w:rFonts w:ascii="Arial" w:eastAsia="Calibri" w:hAnsi="Arial" w:cs="Mangal"/>
      <w:i/>
      <w:iCs/>
      <w:color w:val="00000A"/>
      <w:sz w:val="24"/>
      <w:szCs w:val="24"/>
      <w:lang w:eastAsia="zh-CN"/>
    </w:rPr>
  </w:style>
  <w:style w:type="paragraph" w:customStyle="1" w:styleId="80">
    <w:name w:val="Указатель8"/>
    <w:basedOn w:val="a0"/>
    <w:uiPriority w:val="99"/>
    <w:rsid w:val="004508F2"/>
    <w:pPr>
      <w:widowControl w:val="0"/>
      <w:suppressLineNumbers/>
      <w:suppressAutoHyphens/>
      <w:spacing w:after="200" w:line="276" w:lineRule="auto"/>
    </w:pPr>
    <w:rPr>
      <w:rFonts w:ascii="Arial" w:eastAsia="Calibri" w:hAnsi="Arial" w:cs="Mangal"/>
      <w:color w:val="00000A"/>
      <w:szCs w:val="24"/>
      <w:lang w:eastAsia="zh-CN"/>
    </w:rPr>
  </w:style>
  <w:style w:type="paragraph" w:customStyle="1" w:styleId="32">
    <w:name w:val="Название объекта3"/>
    <w:basedOn w:val="a0"/>
    <w:uiPriority w:val="99"/>
    <w:rsid w:val="004508F2"/>
    <w:pPr>
      <w:widowControl w:val="0"/>
      <w:suppressLineNumbers/>
      <w:suppressAutoHyphens/>
      <w:spacing w:before="120" w:after="120" w:line="276" w:lineRule="auto"/>
    </w:pPr>
    <w:rPr>
      <w:rFonts w:ascii="Arial" w:eastAsia="Calibri" w:hAnsi="Arial" w:cs="Mangal"/>
      <w:i/>
      <w:iCs/>
      <w:color w:val="00000A"/>
      <w:sz w:val="24"/>
      <w:szCs w:val="24"/>
      <w:lang w:eastAsia="zh-CN"/>
    </w:rPr>
  </w:style>
  <w:style w:type="paragraph" w:customStyle="1" w:styleId="72">
    <w:name w:val="Указатель7"/>
    <w:basedOn w:val="a0"/>
    <w:uiPriority w:val="99"/>
    <w:rsid w:val="004508F2"/>
    <w:pPr>
      <w:widowControl w:val="0"/>
      <w:suppressLineNumbers/>
      <w:suppressAutoHyphens/>
      <w:spacing w:after="200" w:line="276" w:lineRule="auto"/>
    </w:pPr>
    <w:rPr>
      <w:rFonts w:ascii="Arial" w:eastAsia="Calibri" w:hAnsi="Arial" w:cs="Mangal"/>
      <w:color w:val="00000A"/>
      <w:szCs w:val="24"/>
      <w:lang w:eastAsia="zh-CN"/>
    </w:rPr>
  </w:style>
  <w:style w:type="paragraph" w:styleId="16">
    <w:name w:val="index 1"/>
    <w:basedOn w:val="a0"/>
    <w:next w:val="a0"/>
    <w:autoRedefine/>
    <w:uiPriority w:val="99"/>
    <w:semiHidden/>
    <w:rsid w:val="004508F2"/>
    <w:pPr>
      <w:ind w:left="200" w:hanging="200"/>
    </w:pPr>
  </w:style>
  <w:style w:type="paragraph" w:styleId="aff0">
    <w:name w:val="index heading"/>
    <w:basedOn w:val="a0"/>
    <w:uiPriority w:val="99"/>
    <w:rsid w:val="004508F2"/>
    <w:pPr>
      <w:widowControl w:val="0"/>
      <w:suppressLineNumbers/>
      <w:suppressAutoHyphens/>
      <w:spacing w:after="200" w:line="276" w:lineRule="auto"/>
    </w:pPr>
    <w:rPr>
      <w:rFonts w:ascii="Arial" w:eastAsia="Calibri" w:hAnsi="Arial" w:cs="Mangal"/>
      <w:color w:val="00000A"/>
      <w:szCs w:val="24"/>
      <w:lang w:eastAsia="zh-CN"/>
    </w:rPr>
  </w:style>
  <w:style w:type="paragraph" w:customStyle="1" w:styleId="23">
    <w:name w:val="Название объекта2"/>
    <w:basedOn w:val="a0"/>
    <w:uiPriority w:val="99"/>
    <w:rsid w:val="004508F2"/>
    <w:pPr>
      <w:widowControl w:val="0"/>
      <w:suppressLineNumbers/>
      <w:suppressAutoHyphens/>
      <w:spacing w:before="120" w:after="120" w:line="276" w:lineRule="auto"/>
    </w:pPr>
    <w:rPr>
      <w:rFonts w:ascii="Arial" w:eastAsia="Calibri" w:hAnsi="Arial" w:cs="Mangal"/>
      <w:i/>
      <w:iCs/>
      <w:color w:val="00000A"/>
      <w:sz w:val="24"/>
      <w:szCs w:val="24"/>
      <w:lang w:eastAsia="zh-CN"/>
    </w:rPr>
  </w:style>
  <w:style w:type="paragraph" w:customStyle="1" w:styleId="62">
    <w:name w:val="Указатель6"/>
    <w:basedOn w:val="a0"/>
    <w:uiPriority w:val="99"/>
    <w:rsid w:val="004508F2"/>
    <w:pPr>
      <w:widowControl w:val="0"/>
      <w:suppressLineNumbers/>
      <w:suppressAutoHyphens/>
      <w:spacing w:after="200" w:line="276" w:lineRule="auto"/>
    </w:pPr>
    <w:rPr>
      <w:rFonts w:ascii="Arial" w:eastAsia="Calibri" w:hAnsi="Arial" w:cs="Mangal"/>
      <w:color w:val="00000A"/>
      <w:szCs w:val="24"/>
      <w:lang w:eastAsia="zh-CN"/>
    </w:rPr>
  </w:style>
  <w:style w:type="paragraph" w:customStyle="1" w:styleId="17">
    <w:name w:val="Название объекта1"/>
    <w:basedOn w:val="a0"/>
    <w:rsid w:val="004508F2"/>
    <w:pPr>
      <w:widowControl w:val="0"/>
      <w:suppressLineNumbers/>
      <w:suppressAutoHyphens/>
      <w:spacing w:before="120" w:after="120" w:line="276" w:lineRule="auto"/>
    </w:pPr>
    <w:rPr>
      <w:rFonts w:ascii="Arial" w:eastAsia="Calibri" w:hAnsi="Arial" w:cs="Tahoma"/>
      <w:i/>
      <w:iCs/>
      <w:color w:val="00000A"/>
      <w:szCs w:val="24"/>
      <w:lang w:eastAsia="zh-CN"/>
    </w:rPr>
  </w:style>
  <w:style w:type="paragraph" w:customStyle="1" w:styleId="53">
    <w:name w:val="Указатель5"/>
    <w:basedOn w:val="a0"/>
    <w:uiPriority w:val="99"/>
    <w:rsid w:val="004508F2"/>
    <w:pPr>
      <w:widowControl w:val="0"/>
      <w:suppressLineNumbers/>
      <w:suppressAutoHyphens/>
      <w:spacing w:after="200" w:line="276" w:lineRule="auto"/>
    </w:pPr>
    <w:rPr>
      <w:rFonts w:ascii="Arial" w:eastAsia="Calibri" w:hAnsi="Arial" w:cs="Tahoma"/>
      <w:color w:val="00000A"/>
      <w:szCs w:val="24"/>
      <w:lang w:eastAsia="zh-CN"/>
    </w:rPr>
  </w:style>
  <w:style w:type="paragraph" w:customStyle="1" w:styleId="43">
    <w:name w:val="Название4"/>
    <w:basedOn w:val="a0"/>
    <w:uiPriority w:val="99"/>
    <w:rsid w:val="004508F2"/>
    <w:pPr>
      <w:widowControl w:val="0"/>
      <w:suppressLineNumbers/>
      <w:suppressAutoHyphens/>
      <w:spacing w:before="120" w:after="120" w:line="276" w:lineRule="auto"/>
    </w:pPr>
    <w:rPr>
      <w:rFonts w:ascii="Arial" w:eastAsia="Calibri" w:hAnsi="Arial" w:cs="Tahoma"/>
      <w:i/>
      <w:iCs/>
      <w:color w:val="00000A"/>
      <w:szCs w:val="24"/>
      <w:lang w:eastAsia="zh-CN"/>
    </w:rPr>
  </w:style>
  <w:style w:type="paragraph" w:customStyle="1" w:styleId="44">
    <w:name w:val="Указатель4"/>
    <w:basedOn w:val="a0"/>
    <w:uiPriority w:val="99"/>
    <w:rsid w:val="004508F2"/>
    <w:pPr>
      <w:widowControl w:val="0"/>
      <w:suppressLineNumbers/>
      <w:suppressAutoHyphens/>
      <w:spacing w:after="200" w:line="276" w:lineRule="auto"/>
    </w:pPr>
    <w:rPr>
      <w:rFonts w:ascii="Arial" w:eastAsia="Calibri" w:hAnsi="Arial" w:cs="Tahoma"/>
      <w:color w:val="00000A"/>
      <w:szCs w:val="24"/>
      <w:lang w:eastAsia="zh-CN"/>
    </w:rPr>
  </w:style>
  <w:style w:type="paragraph" w:customStyle="1" w:styleId="33">
    <w:name w:val="Название3"/>
    <w:basedOn w:val="a0"/>
    <w:uiPriority w:val="99"/>
    <w:rsid w:val="004508F2"/>
    <w:pPr>
      <w:widowControl w:val="0"/>
      <w:suppressLineNumbers/>
      <w:suppressAutoHyphens/>
      <w:spacing w:before="120" w:after="120" w:line="276" w:lineRule="auto"/>
    </w:pPr>
    <w:rPr>
      <w:rFonts w:ascii="Arial" w:eastAsia="Calibri" w:hAnsi="Arial" w:cs="Tahoma"/>
      <w:i/>
      <w:iCs/>
      <w:color w:val="00000A"/>
      <w:szCs w:val="24"/>
      <w:lang w:eastAsia="zh-CN"/>
    </w:rPr>
  </w:style>
  <w:style w:type="paragraph" w:customStyle="1" w:styleId="34">
    <w:name w:val="Указатель3"/>
    <w:basedOn w:val="a0"/>
    <w:uiPriority w:val="99"/>
    <w:rsid w:val="004508F2"/>
    <w:pPr>
      <w:widowControl w:val="0"/>
      <w:suppressLineNumbers/>
      <w:suppressAutoHyphens/>
      <w:spacing w:after="200" w:line="276" w:lineRule="auto"/>
    </w:pPr>
    <w:rPr>
      <w:rFonts w:ascii="Arial" w:eastAsia="Calibri" w:hAnsi="Arial" w:cs="Tahoma"/>
      <w:color w:val="00000A"/>
      <w:szCs w:val="24"/>
      <w:lang w:eastAsia="zh-CN"/>
    </w:rPr>
  </w:style>
  <w:style w:type="paragraph" w:customStyle="1" w:styleId="24">
    <w:name w:val="Название2"/>
    <w:basedOn w:val="a0"/>
    <w:uiPriority w:val="99"/>
    <w:rsid w:val="004508F2"/>
    <w:pPr>
      <w:widowControl w:val="0"/>
      <w:suppressLineNumbers/>
      <w:suppressAutoHyphens/>
      <w:spacing w:before="120" w:after="120" w:line="276" w:lineRule="auto"/>
    </w:pPr>
    <w:rPr>
      <w:rFonts w:ascii="Arial" w:eastAsia="Calibri" w:hAnsi="Arial" w:cs="Tahoma"/>
      <w:i/>
      <w:iCs/>
      <w:color w:val="00000A"/>
      <w:szCs w:val="24"/>
      <w:lang w:eastAsia="zh-CN"/>
    </w:rPr>
  </w:style>
  <w:style w:type="paragraph" w:customStyle="1" w:styleId="25">
    <w:name w:val="Указатель2"/>
    <w:basedOn w:val="a0"/>
    <w:rsid w:val="004508F2"/>
    <w:pPr>
      <w:widowControl w:val="0"/>
      <w:suppressLineNumbers/>
      <w:suppressAutoHyphens/>
      <w:spacing w:after="200" w:line="276" w:lineRule="auto"/>
    </w:pPr>
    <w:rPr>
      <w:rFonts w:ascii="Arial" w:eastAsia="Calibri" w:hAnsi="Arial" w:cs="Tahoma"/>
      <w:color w:val="00000A"/>
      <w:szCs w:val="24"/>
      <w:lang w:eastAsia="zh-CN"/>
    </w:rPr>
  </w:style>
  <w:style w:type="paragraph" w:styleId="aff1">
    <w:name w:val="Body Text Indent"/>
    <w:basedOn w:val="a0"/>
    <w:link w:val="aff2"/>
    <w:uiPriority w:val="99"/>
    <w:rsid w:val="004508F2"/>
    <w:pPr>
      <w:widowControl w:val="0"/>
      <w:suppressAutoHyphens/>
      <w:spacing w:after="200" w:line="276" w:lineRule="auto"/>
      <w:ind w:firstLine="720"/>
      <w:jc w:val="both"/>
    </w:pPr>
    <w:rPr>
      <w:rFonts w:ascii="Arial" w:eastAsia="Calibri" w:hAnsi="Arial" w:cs="Arial"/>
      <w:color w:val="00000A"/>
      <w:sz w:val="26"/>
      <w:lang w:eastAsia="zh-CN"/>
    </w:rPr>
  </w:style>
  <w:style w:type="character" w:customStyle="1" w:styleId="aff2">
    <w:name w:val="Основной текст с отступом Знак"/>
    <w:link w:val="aff1"/>
    <w:uiPriority w:val="99"/>
    <w:locked/>
    <w:rsid w:val="004508F2"/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310">
    <w:name w:val="Основной текст 31"/>
    <w:basedOn w:val="a0"/>
    <w:uiPriority w:val="99"/>
    <w:rsid w:val="004508F2"/>
    <w:pPr>
      <w:widowControl w:val="0"/>
      <w:spacing w:after="200" w:line="276" w:lineRule="auto"/>
      <w:jc w:val="both"/>
    </w:pPr>
    <w:rPr>
      <w:rFonts w:ascii="Arial" w:hAnsi="Arial" w:cs="Arial"/>
      <w:color w:val="00000A"/>
      <w:sz w:val="24"/>
      <w:lang w:eastAsia="zh-CN"/>
    </w:rPr>
  </w:style>
  <w:style w:type="paragraph" w:customStyle="1" w:styleId="210">
    <w:name w:val="Основной текст с отступом 21"/>
    <w:basedOn w:val="a0"/>
    <w:uiPriority w:val="99"/>
    <w:rsid w:val="004508F2"/>
    <w:pPr>
      <w:widowControl w:val="0"/>
      <w:suppressAutoHyphens/>
      <w:spacing w:after="120" w:line="480" w:lineRule="auto"/>
      <w:ind w:left="283"/>
    </w:pPr>
    <w:rPr>
      <w:rFonts w:ascii="Arial" w:eastAsia="Calibri" w:hAnsi="Arial" w:cs="Arial"/>
      <w:color w:val="00000A"/>
      <w:szCs w:val="24"/>
      <w:lang w:eastAsia="zh-CN"/>
    </w:rPr>
  </w:style>
  <w:style w:type="paragraph" w:styleId="aff3">
    <w:name w:val="Subtitle"/>
    <w:basedOn w:val="af6"/>
    <w:next w:val="a1"/>
    <w:link w:val="aff4"/>
    <w:uiPriority w:val="99"/>
    <w:qFormat/>
    <w:rsid w:val="004508F2"/>
    <w:pPr>
      <w:spacing w:line="276" w:lineRule="auto"/>
      <w:jc w:val="center"/>
    </w:pPr>
    <w:rPr>
      <w:i/>
      <w:iCs/>
      <w:color w:val="00000A"/>
      <w:kern w:val="0"/>
      <w:lang w:eastAsia="zh-CN"/>
    </w:rPr>
  </w:style>
  <w:style w:type="character" w:customStyle="1" w:styleId="aff4">
    <w:name w:val="Подзаголовок Знак"/>
    <w:link w:val="aff3"/>
    <w:uiPriority w:val="99"/>
    <w:locked/>
    <w:rsid w:val="004508F2"/>
    <w:rPr>
      <w:rFonts w:ascii="Arial" w:eastAsia="Times New Roman" w:hAnsi="Arial" w:cs="Tahoma"/>
      <w:i/>
      <w:iCs/>
      <w:color w:val="00000A"/>
      <w:sz w:val="28"/>
      <w:szCs w:val="28"/>
      <w:lang w:eastAsia="zh-CN"/>
    </w:rPr>
  </w:style>
  <w:style w:type="paragraph" w:customStyle="1" w:styleId="Default">
    <w:name w:val="Default"/>
    <w:uiPriority w:val="99"/>
    <w:rsid w:val="004508F2"/>
    <w:pPr>
      <w:widowControl w:val="0"/>
      <w:suppressAutoHyphens/>
      <w:spacing w:after="200" w:line="276" w:lineRule="auto"/>
    </w:pPr>
    <w:rPr>
      <w:rFonts w:ascii="Times New Roman" w:hAnsi="Times New Roman" w:cs="Mangal"/>
      <w:color w:val="00000A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4B7A22"/>
    <w:pPr>
      <w:widowControl w:val="0"/>
      <w:spacing w:after="120" w:line="240" w:lineRule="auto"/>
    </w:pPr>
    <w:rPr>
      <w:rFonts w:ascii="Arial" w:eastAsia="Calibri" w:hAnsi="Arial"/>
      <w:sz w:val="21"/>
      <w:szCs w:val="24"/>
      <w:lang w:bidi="ar-SA"/>
    </w:rPr>
  </w:style>
  <w:style w:type="paragraph" w:customStyle="1" w:styleId="--">
    <w:name w:val="Список --"/>
    <w:basedOn w:val="a0"/>
    <w:uiPriority w:val="99"/>
    <w:rsid w:val="00D81351"/>
    <w:pPr>
      <w:widowControl w:val="0"/>
      <w:suppressAutoHyphens/>
      <w:ind w:firstLine="567"/>
    </w:pPr>
    <w:rPr>
      <w:rFonts w:ascii="Arial" w:eastAsia="Calibri" w:hAnsi="Arial" w:cs="Arial"/>
      <w:kern w:val="1"/>
      <w:szCs w:val="24"/>
      <w:lang w:eastAsia="zh-CN"/>
    </w:rPr>
  </w:style>
  <w:style w:type="character" w:customStyle="1" w:styleId="FontStyle39">
    <w:name w:val="Font Style39"/>
    <w:uiPriority w:val="99"/>
    <w:rsid w:val="00020BC6"/>
    <w:rPr>
      <w:rFonts w:ascii="Book Antiqua" w:hAnsi="Book Antiqua" w:cs="Book Antiqua"/>
      <w:sz w:val="26"/>
      <w:szCs w:val="26"/>
    </w:rPr>
  </w:style>
  <w:style w:type="paragraph" w:customStyle="1" w:styleId="Style10">
    <w:name w:val="Style10"/>
    <w:basedOn w:val="a0"/>
    <w:uiPriority w:val="99"/>
    <w:rsid w:val="00020BC6"/>
    <w:pPr>
      <w:widowControl w:val="0"/>
      <w:suppressAutoHyphens/>
      <w:autoSpaceDE w:val="0"/>
    </w:pPr>
    <w:rPr>
      <w:rFonts w:ascii="Book Antiqua" w:eastAsia="Calibri" w:hAnsi="Book Antiqua"/>
      <w:kern w:val="1"/>
      <w:sz w:val="24"/>
      <w:szCs w:val="24"/>
    </w:rPr>
  </w:style>
  <w:style w:type="paragraph" w:customStyle="1" w:styleId="Heading">
    <w:name w:val="Heading"/>
    <w:basedOn w:val="Standard"/>
    <w:next w:val="Textbody"/>
    <w:uiPriority w:val="99"/>
    <w:rsid w:val="00EC2CE7"/>
    <w:pPr>
      <w:keepNext/>
      <w:widowControl w:val="0"/>
      <w:spacing w:before="240" w:after="120" w:line="240" w:lineRule="auto"/>
    </w:pPr>
    <w:rPr>
      <w:rFonts w:ascii="Arial" w:eastAsia="Calibri" w:hAnsi="Arial"/>
      <w:sz w:val="28"/>
      <w:szCs w:val="28"/>
      <w:lang w:val="en-US" w:eastAsia="en-US" w:bidi="ar-SA"/>
    </w:rPr>
  </w:style>
  <w:style w:type="paragraph" w:customStyle="1" w:styleId="Index">
    <w:name w:val="Index"/>
    <w:basedOn w:val="Standard"/>
    <w:uiPriority w:val="99"/>
    <w:rsid w:val="00EC2CE7"/>
    <w:pPr>
      <w:widowControl w:val="0"/>
      <w:suppressLineNumbers/>
      <w:spacing w:after="0" w:line="240" w:lineRule="auto"/>
    </w:pPr>
    <w:rPr>
      <w:rFonts w:ascii="Times New Roman" w:eastAsia="Calibri" w:hAnsi="Times New Roman"/>
      <w:sz w:val="24"/>
      <w:szCs w:val="24"/>
      <w:lang w:val="en-US" w:eastAsia="en-US" w:bidi="ar-SA"/>
    </w:rPr>
  </w:style>
  <w:style w:type="paragraph" w:customStyle="1" w:styleId="TableHeading">
    <w:name w:val="Table Heading"/>
    <w:basedOn w:val="TableContents"/>
    <w:uiPriority w:val="99"/>
    <w:rsid w:val="00EC2CE7"/>
    <w:pPr>
      <w:suppressLineNumbers/>
      <w:autoSpaceDN w:val="0"/>
      <w:jc w:val="center"/>
      <w:textAlignment w:val="baseline"/>
    </w:pPr>
    <w:rPr>
      <w:rFonts w:ascii="Times New Roman" w:hAnsi="Times New Roman" w:cs="Tahoma"/>
      <w:b/>
      <w:bCs/>
      <w:kern w:val="3"/>
      <w:sz w:val="24"/>
      <w:lang w:val="en-US" w:eastAsia="en-US"/>
    </w:rPr>
  </w:style>
  <w:style w:type="character" w:customStyle="1" w:styleId="Internetlink">
    <w:name w:val="Internet link"/>
    <w:uiPriority w:val="99"/>
    <w:rsid w:val="00EC2CE7"/>
    <w:rPr>
      <w:rFonts w:cs="Times New Roman"/>
      <w:color w:val="0000FF"/>
      <w:u w:val="single"/>
    </w:rPr>
  </w:style>
  <w:style w:type="table" w:customStyle="1" w:styleId="26">
    <w:name w:val="Сетка таблицы2"/>
    <w:uiPriority w:val="99"/>
    <w:rsid w:val="006F59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1Заголовок"/>
    <w:basedOn w:val="a0"/>
    <w:uiPriority w:val="99"/>
    <w:rsid w:val="00FF6FA8"/>
    <w:pPr>
      <w:keepNext/>
      <w:spacing w:after="240"/>
      <w:ind w:left="709" w:hanging="29"/>
      <w:jc w:val="both"/>
      <w:outlineLvl w:val="0"/>
    </w:pPr>
    <w:rPr>
      <w:b/>
      <w:caps/>
      <w:color w:val="00000A"/>
      <w:sz w:val="28"/>
      <w:szCs w:val="28"/>
    </w:rPr>
  </w:style>
  <w:style w:type="table" w:customStyle="1" w:styleId="35">
    <w:name w:val="Сетка таблицы3"/>
    <w:uiPriority w:val="99"/>
    <w:rsid w:val="00FF6F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1">
    <w:name w:val="Знак Знак8 Знак Знак"/>
    <w:basedOn w:val="a0"/>
    <w:autoRedefine/>
    <w:uiPriority w:val="99"/>
    <w:rsid w:val="00FF6FA8"/>
    <w:pPr>
      <w:spacing w:after="160" w:line="240" w:lineRule="exact"/>
    </w:pPr>
    <w:rPr>
      <w:sz w:val="28"/>
      <w:szCs w:val="28"/>
      <w:lang w:val="en-US" w:eastAsia="en-US"/>
    </w:rPr>
  </w:style>
  <w:style w:type="table" w:customStyle="1" w:styleId="45">
    <w:name w:val="Сетка таблицы4"/>
    <w:uiPriority w:val="99"/>
    <w:rsid w:val="00A554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">
    <w:name w:val="Table"/>
    <w:basedOn w:val="17"/>
    <w:uiPriority w:val="99"/>
    <w:rsid w:val="00EA07CF"/>
    <w:pPr>
      <w:autoSpaceDN w:val="0"/>
      <w:spacing w:line="240" w:lineRule="auto"/>
      <w:textAlignment w:val="baseline"/>
    </w:pPr>
    <w:rPr>
      <w:color w:val="auto"/>
      <w:kern w:val="3"/>
      <w:lang w:eastAsia="en-US"/>
    </w:rPr>
  </w:style>
  <w:style w:type="paragraph" w:customStyle="1" w:styleId="aff5">
    <w:name w:val="__Текст отчета"/>
    <w:basedOn w:val="Standard"/>
    <w:uiPriority w:val="99"/>
    <w:rsid w:val="00EA07CF"/>
    <w:pPr>
      <w:widowControl w:val="0"/>
      <w:spacing w:after="60"/>
      <w:ind w:left="284" w:right="284" w:firstLine="567"/>
    </w:pPr>
    <w:rPr>
      <w:rFonts w:ascii="Times New Roman" w:eastAsia="Calibri" w:hAnsi="Times New Roman"/>
      <w:sz w:val="24"/>
      <w:szCs w:val="24"/>
      <w:lang w:eastAsia="en-US" w:bidi="ar-SA"/>
    </w:rPr>
  </w:style>
  <w:style w:type="paragraph" w:customStyle="1" w:styleId="aff6">
    <w:name w:val="_Таблица – название"/>
    <w:basedOn w:val="Standard"/>
    <w:uiPriority w:val="99"/>
    <w:rsid w:val="00EA07CF"/>
    <w:pPr>
      <w:widowControl w:val="0"/>
      <w:spacing w:before="240" w:after="120" w:line="240" w:lineRule="auto"/>
      <w:outlineLvl w:val="5"/>
    </w:pPr>
    <w:rPr>
      <w:rFonts w:ascii="Times New Roman" w:eastAsia="Calibri" w:hAnsi="Times New Roman"/>
      <w:sz w:val="24"/>
      <w:szCs w:val="24"/>
      <w:lang w:eastAsia="en-US" w:bidi="ar-SA"/>
    </w:rPr>
  </w:style>
  <w:style w:type="paragraph" w:customStyle="1" w:styleId="19">
    <w:name w:val="1__Шапка таблицы"/>
    <w:basedOn w:val="Standard"/>
    <w:uiPriority w:val="99"/>
    <w:rsid w:val="00EA07CF"/>
    <w:pPr>
      <w:widowControl w:val="0"/>
      <w:spacing w:after="0" w:line="240" w:lineRule="auto"/>
      <w:jc w:val="center"/>
    </w:pPr>
    <w:rPr>
      <w:rFonts w:ascii="Times New Roman" w:eastAsia="Calibri" w:hAnsi="Times New Roman"/>
      <w:b/>
      <w:sz w:val="24"/>
      <w:szCs w:val="24"/>
      <w:lang w:eastAsia="en-US" w:bidi="ar-SA"/>
    </w:rPr>
  </w:style>
  <w:style w:type="paragraph" w:customStyle="1" w:styleId="a">
    <w:name w:val="_Стиль маркетов"/>
    <w:basedOn w:val="Standard"/>
    <w:uiPriority w:val="99"/>
    <w:rsid w:val="00EA07CF"/>
    <w:pPr>
      <w:widowControl w:val="0"/>
      <w:numPr>
        <w:numId w:val="19"/>
      </w:numPr>
      <w:spacing w:after="0"/>
      <w:ind w:left="284" w:right="284" w:firstLine="567"/>
    </w:pPr>
    <w:rPr>
      <w:rFonts w:ascii="Times New Roman" w:eastAsia="Calibri" w:hAnsi="Times New Roman"/>
      <w:color w:val="000000"/>
      <w:sz w:val="24"/>
      <w:szCs w:val="24"/>
      <w:lang w:eastAsia="en-US" w:bidi="ar-SA"/>
    </w:rPr>
  </w:style>
  <w:style w:type="character" w:customStyle="1" w:styleId="FontStyle12">
    <w:name w:val="Font Style12"/>
    <w:uiPriority w:val="99"/>
    <w:rsid w:val="00EA07CF"/>
    <w:rPr>
      <w:rFonts w:ascii="Times New Roman" w:hAnsi="Times New Roman" w:cs="Times New Roman"/>
      <w:sz w:val="20"/>
      <w:szCs w:val="20"/>
    </w:rPr>
  </w:style>
  <w:style w:type="character" w:customStyle="1" w:styleId="ListLabel1">
    <w:name w:val="ListLabel 1"/>
    <w:uiPriority w:val="99"/>
    <w:rsid w:val="00EA07CF"/>
  </w:style>
  <w:style w:type="character" w:customStyle="1" w:styleId="ad">
    <w:name w:val="Без интервала Знак"/>
    <w:link w:val="ac"/>
    <w:uiPriority w:val="99"/>
    <w:locked/>
    <w:rsid w:val="00401FD1"/>
    <w:rPr>
      <w:rFonts w:cs="Times New Roman"/>
      <w:sz w:val="22"/>
      <w:szCs w:val="22"/>
      <w:lang w:val="ru-RU" w:eastAsia="en-US" w:bidi="ar-SA"/>
    </w:rPr>
  </w:style>
  <w:style w:type="character" w:styleId="aff7">
    <w:name w:val="page number"/>
    <w:rsid w:val="000511F8"/>
    <w:rPr>
      <w:rFonts w:cs="Times New Roman"/>
    </w:rPr>
  </w:style>
  <w:style w:type="numbering" w:customStyle="1" w:styleId="WWNum2">
    <w:name w:val="WWNum2"/>
    <w:rsid w:val="00FE0476"/>
    <w:pPr>
      <w:numPr>
        <w:numId w:val="3"/>
      </w:numPr>
    </w:pPr>
  </w:style>
  <w:style w:type="numbering" w:customStyle="1" w:styleId="WWNum21">
    <w:name w:val="WWNum21"/>
    <w:rsid w:val="00FE0476"/>
    <w:pPr>
      <w:numPr>
        <w:numId w:val="8"/>
      </w:numPr>
    </w:pPr>
  </w:style>
  <w:style w:type="numbering" w:customStyle="1" w:styleId="WWNum8">
    <w:name w:val="WWNum8"/>
    <w:rsid w:val="00FE0476"/>
    <w:pPr>
      <w:numPr>
        <w:numId w:val="19"/>
      </w:numPr>
    </w:pPr>
  </w:style>
  <w:style w:type="numbering" w:customStyle="1" w:styleId="WW8Num4">
    <w:name w:val="WW8Num4"/>
    <w:rsid w:val="00FE0476"/>
    <w:pPr>
      <w:numPr>
        <w:numId w:val="16"/>
      </w:numPr>
    </w:pPr>
  </w:style>
  <w:style w:type="numbering" w:customStyle="1" w:styleId="WWNum6">
    <w:name w:val="WWNum6"/>
    <w:rsid w:val="00FE0476"/>
    <w:pPr>
      <w:numPr>
        <w:numId w:val="18"/>
      </w:numPr>
    </w:pPr>
  </w:style>
  <w:style w:type="numbering" w:customStyle="1" w:styleId="WWNum11">
    <w:name w:val="WWNum11"/>
    <w:rsid w:val="00FE0476"/>
    <w:pPr>
      <w:numPr>
        <w:numId w:val="7"/>
      </w:numPr>
    </w:pPr>
  </w:style>
  <w:style w:type="numbering" w:customStyle="1" w:styleId="WWNum1">
    <w:name w:val="WWNum1"/>
    <w:rsid w:val="00FE0476"/>
    <w:pPr>
      <w:numPr>
        <w:numId w:val="2"/>
      </w:numPr>
    </w:pPr>
  </w:style>
  <w:style w:type="numbering" w:customStyle="1" w:styleId="WW8Num5">
    <w:name w:val="WW8Num5"/>
    <w:rsid w:val="00FE0476"/>
    <w:pPr>
      <w:numPr>
        <w:numId w:val="17"/>
      </w:numPr>
    </w:pPr>
  </w:style>
  <w:style w:type="numbering" w:customStyle="1" w:styleId="WWNum3">
    <w:name w:val="WWNum3"/>
    <w:rsid w:val="00FE0476"/>
    <w:pPr>
      <w:numPr>
        <w:numId w:val="4"/>
      </w:numPr>
    </w:pPr>
  </w:style>
  <w:style w:type="numbering" w:customStyle="1" w:styleId="WW8Num3">
    <w:name w:val="WW8Num3"/>
    <w:rsid w:val="00FE0476"/>
    <w:pPr>
      <w:numPr>
        <w:numId w:val="15"/>
      </w:numPr>
    </w:pPr>
  </w:style>
  <w:style w:type="numbering" w:customStyle="1" w:styleId="WW8Num17">
    <w:name w:val="WW8Num17"/>
    <w:rsid w:val="00FE0476"/>
    <w:pPr>
      <w:numPr>
        <w:numId w:val="14"/>
      </w:numPr>
    </w:pPr>
  </w:style>
  <w:style w:type="numbering" w:customStyle="1" w:styleId="WW8Num2">
    <w:name w:val="WW8Num2"/>
    <w:rsid w:val="00FE0476"/>
    <w:pPr>
      <w:numPr>
        <w:numId w:val="13"/>
      </w:numPr>
    </w:pPr>
  </w:style>
  <w:style w:type="numbering" w:customStyle="1" w:styleId="1a">
    <w:name w:val="Нет списка1"/>
    <w:next w:val="a4"/>
    <w:uiPriority w:val="99"/>
    <w:semiHidden/>
    <w:unhideWhenUsed/>
    <w:rsid w:val="007D1113"/>
  </w:style>
  <w:style w:type="paragraph" w:customStyle="1" w:styleId="msonormalcxspmiddle">
    <w:name w:val="msonormalcxspmiddle"/>
    <w:basedOn w:val="a0"/>
    <w:rsid w:val="007D1113"/>
    <w:pPr>
      <w:spacing w:before="100" w:after="100"/>
    </w:pPr>
    <w:rPr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0">
    <w:name w:val="WWNum2"/>
    <w:pPr>
      <w:numPr>
        <w:numId w:val="3"/>
      </w:numPr>
    </w:pPr>
  </w:style>
  <w:style w:type="numbering" w:customStyle="1" w:styleId="20">
    <w:name w:val="WWNum21"/>
    <w:pPr>
      <w:numPr>
        <w:numId w:val="8"/>
      </w:numPr>
    </w:pPr>
  </w:style>
  <w:style w:type="numbering" w:customStyle="1" w:styleId="30">
    <w:name w:val="WWNum8"/>
    <w:pPr>
      <w:numPr>
        <w:numId w:val="19"/>
      </w:numPr>
    </w:pPr>
  </w:style>
  <w:style w:type="numbering" w:customStyle="1" w:styleId="40">
    <w:name w:val="WW8Num4"/>
    <w:pPr>
      <w:numPr>
        <w:numId w:val="16"/>
      </w:numPr>
    </w:pPr>
  </w:style>
  <w:style w:type="numbering" w:customStyle="1" w:styleId="50">
    <w:name w:val="WWNum6"/>
    <w:pPr>
      <w:numPr>
        <w:numId w:val="18"/>
      </w:numPr>
    </w:pPr>
  </w:style>
  <w:style w:type="numbering" w:customStyle="1" w:styleId="60">
    <w:name w:val="WWNum11"/>
    <w:pPr>
      <w:numPr>
        <w:numId w:val="7"/>
      </w:numPr>
    </w:pPr>
  </w:style>
  <w:style w:type="numbering" w:customStyle="1" w:styleId="70">
    <w:name w:val="WWNum1"/>
    <w:pPr>
      <w:numPr>
        <w:numId w:val="2"/>
      </w:numPr>
    </w:pPr>
  </w:style>
  <w:style w:type="numbering" w:customStyle="1" w:styleId="90">
    <w:name w:val="WW8Num5"/>
    <w:pPr>
      <w:numPr>
        <w:numId w:val="17"/>
      </w:numPr>
    </w:pPr>
  </w:style>
  <w:style w:type="numbering" w:customStyle="1" w:styleId="a5">
    <w:name w:val="WWNum3"/>
    <w:pPr>
      <w:numPr>
        <w:numId w:val="4"/>
      </w:numPr>
    </w:pPr>
  </w:style>
  <w:style w:type="numbering" w:customStyle="1" w:styleId="a6">
    <w:name w:val="WW8Num3"/>
    <w:pPr>
      <w:numPr>
        <w:numId w:val="15"/>
      </w:numPr>
    </w:pPr>
  </w:style>
  <w:style w:type="numbering" w:customStyle="1" w:styleId="a7">
    <w:name w:val="WW8Num17"/>
    <w:pPr>
      <w:numPr>
        <w:numId w:val="14"/>
      </w:numPr>
    </w:pPr>
  </w:style>
  <w:style w:type="numbering" w:customStyle="1" w:styleId="a8">
    <w:name w:val="WW8Num2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79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64</Pages>
  <Words>14858</Words>
  <Characters>84697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exc4t</dc:creator>
  <cp:keywords/>
  <dc:description/>
  <cp:lastModifiedBy>Галиева Алия</cp:lastModifiedBy>
  <cp:revision>28</cp:revision>
  <cp:lastPrinted>2019-12-30T09:32:00Z</cp:lastPrinted>
  <dcterms:created xsi:type="dcterms:W3CDTF">2019-07-19T05:10:00Z</dcterms:created>
  <dcterms:modified xsi:type="dcterms:W3CDTF">2020-02-05T06:18:00Z</dcterms:modified>
</cp:coreProperties>
</file>